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C94" w:rsidRPr="00D53E31" w:rsidRDefault="00283C94" w:rsidP="00283C94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  <w:bCs/>
          <w:sz w:val="24"/>
        </w:rPr>
        <w:t xml:space="preserve">Приложение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D53E31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1D375B">
        <w:rPr>
          <w:rFonts w:ascii="Times New Roman" w:hAnsi="Times New Roman"/>
          <w:sz w:val="24"/>
        </w:rPr>
        <w:t>037</w:t>
      </w:r>
      <w:r w:rsidRPr="00D53E31">
        <w:rPr>
          <w:rFonts w:ascii="Times New Roman" w:hAnsi="Times New Roman"/>
          <w:sz w:val="24"/>
        </w:rPr>
        <w:t>-С</w:t>
      </w:r>
      <w:r w:rsidR="001D375B">
        <w:rPr>
          <w:rFonts w:ascii="Times New Roman" w:hAnsi="Times New Roman"/>
          <w:sz w:val="24"/>
        </w:rPr>
        <w:t>Ф</w:t>
      </w:r>
      <w:r w:rsidRPr="00D53E31">
        <w:rPr>
          <w:rFonts w:ascii="Times New Roman" w:hAnsi="Times New Roman"/>
          <w:sz w:val="24"/>
        </w:rPr>
        <w:t>-201</w:t>
      </w:r>
      <w:r w:rsidR="001D375B">
        <w:rPr>
          <w:rFonts w:ascii="Times New Roman" w:hAnsi="Times New Roman"/>
          <w:sz w:val="24"/>
        </w:rPr>
        <w:t>6</w:t>
      </w:r>
    </w:p>
    <w:p w:rsidR="001071A8" w:rsidRDefault="001071A8" w:rsidP="00E41550">
      <w:pPr>
        <w:tabs>
          <w:tab w:val="num" w:pos="0"/>
        </w:tabs>
        <w:spacing w:before="0"/>
        <w:jc w:val="center"/>
        <w:rPr>
          <w:rFonts w:ascii="Times New Roman" w:hAnsi="Times New Roman"/>
          <w:b/>
          <w:bCs/>
          <w:sz w:val="24"/>
        </w:rPr>
      </w:pPr>
    </w:p>
    <w:p w:rsidR="00E41550" w:rsidRPr="00E41550" w:rsidRDefault="00E41550" w:rsidP="00E41550">
      <w:pPr>
        <w:tabs>
          <w:tab w:val="num" w:pos="0"/>
        </w:tabs>
        <w:spacing w:before="0"/>
        <w:jc w:val="center"/>
        <w:rPr>
          <w:rFonts w:ascii="Times New Roman" w:hAnsi="Times New Roman"/>
          <w:b/>
          <w:bCs/>
          <w:sz w:val="24"/>
        </w:rPr>
      </w:pPr>
      <w:r w:rsidRPr="00E41550">
        <w:rPr>
          <w:rFonts w:ascii="Times New Roman" w:hAnsi="Times New Roman"/>
          <w:b/>
          <w:bCs/>
          <w:sz w:val="24"/>
        </w:rPr>
        <w:t xml:space="preserve">Требования к предмету </w:t>
      </w:r>
      <w:r w:rsidR="00B00880">
        <w:rPr>
          <w:rFonts w:ascii="Times New Roman" w:hAnsi="Times New Roman"/>
          <w:b/>
          <w:bCs/>
          <w:sz w:val="24"/>
        </w:rPr>
        <w:t>оферты</w:t>
      </w:r>
    </w:p>
    <w:p w:rsidR="00E41550" w:rsidRPr="00E41550" w:rsidRDefault="00E41550" w:rsidP="00E41550">
      <w:pPr>
        <w:spacing w:before="0"/>
        <w:rPr>
          <w:rFonts w:ascii="Times New Roman" w:hAnsi="Times New Roman"/>
          <w:sz w:val="24"/>
        </w:rPr>
      </w:pPr>
    </w:p>
    <w:p w:rsidR="001D375B" w:rsidRPr="001D375B" w:rsidRDefault="008D78F9" w:rsidP="001D375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D78F9">
        <w:rPr>
          <w:rFonts w:ascii="Times New Roman" w:hAnsi="Times New Roman"/>
          <w:sz w:val="24"/>
          <w:u w:val="single"/>
        </w:rPr>
        <w:t>Предмет закупки:</w:t>
      </w:r>
      <w:r w:rsidRPr="008D78F9">
        <w:rPr>
          <w:sz w:val="21"/>
          <w:szCs w:val="21"/>
        </w:rPr>
        <w:t xml:space="preserve"> </w:t>
      </w:r>
      <w:r w:rsidR="001D375B" w:rsidRPr="001D375B">
        <w:rPr>
          <w:rFonts w:ascii="Times New Roman" w:hAnsi="Times New Roman"/>
          <w:sz w:val="24"/>
        </w:rPr>
        <w:t xml:space="preserve">Оказание </w:t>
      </w:r>
      <w:r w:rsidR="001D375B" w:rsidRPr="001D375B">
        <w:rPr>
          <w:rFonts w:ascii="Times New Roman" w:hAnsi="Times New Roman"/>
          <w:bCs/>
          <w:sz w:val="24"/>
        </w:rPr>
        <w:t xml:space="preserve">услуг по </w:t>
      </w:r>
      <w:proofErr w:type="spellStart"/>
      <w:r w:rsidR="001D375B" w:rsidRPr="001D375B">
        <w:rPr>
          <w:rFonts w:ascii="Times New Roman" w:hAnsi="Times New Roman"/>
          <w:bCs/>
          <w:sz w:val="24"/>
        </w:rPr>
        <w:t>ресертификации</w:t>
      </w:r>
      <w:proofErr w:type="spellEnd"/>
      <w:r w:rsidR="001D375B" w:rsidRPr="001D375B">
        <w:rPr>
          <w:rFonts w:ascii="Times New Roman" w:hAnsi="Times New Roman"/>
          <w:bCs/>
          <w:sz w:val="24"/>
        </w:rPr>
        <w:t xml:space="preserve"> системы экологического менеджмента и системы менеджмента профессиональной безопасности и охраны труда организации Заказчика</w:t>
      </w:r>
      <w:r w:rsidR="001D375B" w:rsidRPr="001D375B">
        <w:rPr>
          <w:rFonts w:ascii="Times New Roman" w:hAnsi="Times New Roman"/>
          <w:sz w:val="24"/>
        </w:rPr>
        <w:t>.</w:t>
      </w:r>
    </w:p>
    <w:p w:rsidR="008D78F9" w:rsidRDefault="008D78F9" w:rsidP="00CB76E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CB76E3" w:rsidRPr="00F00178" w:rsidRDefault="00CB76E3" w:rsidP="00CB76E3">
      <w:pPr>
        <w:autoSpaceDE w:val="0"/>
        <w:autoSpaceDN w:val="0"/>
        <w:adjustRightInd w:val="0"/>
        <w:rPr>
          <w:rFonts w:ascii="Times New Roman" w:hAnsi="Times New Roman"/>
          <w:iCs/>
          <w:sz w:val="24"/>
          <w:shd w:val="clear" w:color="auto" w:fill="FFFF99"/>
        </w:rPr>
      </w:pPr>
      <w:r w:rsidRPr="00052595">
        <w:rPr>
          <w:rFonts w:ascii="Times New Roman" w:hAnsi="Times New Roman"/>
          <w:b/>
          <w:iCs/>
          <w:sz w:val="24"/>
          <w:shd w:val="clear" w:color="auto" w:fill="FFFF99"/>
        </w:rPr>
        <w:t>1</w:t>
      </w:r>
      <w:r w:rsidRPr="00052595">
        <w:rPr>
          <w:rFonts w:ascii="Times New Roman" w:hAnsi="Times New Roman"/>
          <w:b/>
          <w:i/>
          <w:iCs/>
          <w:sz w:val="24"/>
          <w:shd w:val="clear" w:color="auto" w:fill="FFFF99"/>
        </w:rPr>
        <w:t xml:space="preserve">. </w:t>
      </w:r>
      <w:r w:rsidRPr="00052595">
        <w:rPr>
          <w:rFonts w:ascii="Times New Roman" w:hAnsi="Times New Roman"/>
          <w:b/>
          <w:iCs/>
          <w:sz w:val="24"/>
          <w:shd w:val="clear" w:color="auto" w:fill="FFFF99"/>
        </w:rPr>
        <w:t>Требования к предмету закупки.</w:t>
      </w:r>
    </w:p>
    <w:p w:rsidR="00C07605" w:rsidRPr="00C07605" w:rsidRDefault="00C07605" w:rsidP="00C07605">
      <w:pPr>
        <w:keepNext/>
        <w:tabs>
          <w:tab w:val="left" w:pos="709"/>
        </w:tabs>
        <w:snapToGrid w:val="0"/>
        <w:jc w:val="both"/>
        <w:outlineLvl w:val="3"/>
        <w:rPr>
          <w:rFonts w:ascii="Times New Roman" w:hAnsi="Times New Roman"/>
          <w:b/>
          <w:sz w:val="24"/>
          <w:lang w:eastAsia="x-none"/>
        </w:rPr>
      </w:pPr>
      <w:r>
        <w:rPr>
          <w:rFonts w:ascii="Times New Roman" w:hAnsi="Times New Roman"/>
          <w:b/>
          <w:sz w:val="24"/>
          <w:lang w:eastAsia="x-none"/>
        </w:rPr>
        <w:t xml:space="preserve"> </w:t>
      </w:r>
      <w:r w:rsidRPr="00C07605">
        <w:rPr>
          <w:rFonts w:ascii="Times New Roman" w:hAnsi="Times New Roman"/>
          <w:b/>
          <w:sz w:val="24"/>
          <w:lang w:val="x-none" w:eastAsia="x-none"/>
        </w:rPr>
        <w:t>1</w:t>
      </w:r>
      <w:r w:rsidRPr="00C07605">
        <w:rPr>
          <w:rFonts w:ascii="Times New Roman" w:hAnsi="Times New Roman"/>
          <w:b/>
          <w:sz w:val="24"/>
          <w:lang w:eastAsia="x-none"/>
        </w:rPr>
        <w:t>.</w:t>
      </w:r>
      <w:r>
        <w:rPr>
          <w:rFonts w:ascii="Times New Roman" w:hAnsi="Times New Roman"/>
          <w:b/>
          <w:sz w:val="24"/>
          <w:lang w:eastAsia="x-none"/>
        </w:rPr>
        <w:t>1.</w:t>
      </w:r>
      <w:r w:rsidRPr="00C07605">
        <w:rPr>
          <w:rFonts w:ascii="Times New Roman" w:hAnsi="Times New Roman"/>
          <w:b/>
          <w:sz w:val="24"/>
          <w:lang w:val="x-none" w:eastAsia="x-none"/>
        </w:rPr>
        <w:t xml:space="preserve"> На</w:t>
      </w:r>
      <w:r w:rsidRPr="00C07605">
        <w:rPr>
          <w:rFonts w:ascii="Times New Roman" w:hAnsi="Times New Roman"/>
          <w:b/>
          <w:sz w:val="24"/>
          <w:lang w:eastAsia="x-none"/>
        </w:rPr>
        <w:t>именование</w:t>
      </w:r>
      <w:r w:rsidRPr="00C07605">
        <w:rPr>
          <w:rFonts w:ascii="Times New Roman" w:hAnsi="Times New Roman"/>
          <w:b/>
          <w:sz w:val="24"/>
          <w:lang w:val="x-none" w:eastAsia="x-none"/>
        </w:rPr>
        <w:t xml:space="preserve"> работ</w:t>
      </w:r>
    </w:p>
    <w:p w:rsidR="00C07605" w:rsidRPr="00C07605" w:rsidRDefault="00C07605" w:rsidP="00C07605">
      <w:pPr>
        <w:tabs>
          <w:tab w:val="left" w:pos="900"/>
        </w:tabs>
        <w:suppressAutoHyphens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1.</w:t>
      </w:r>
      <w:r w:rsidRPr="00C07605">
        <w:rPr>
          <w:rFonts w:ascii="Times New Roman" w:hAnsi="Times New Roman"/>
          <w:bCs/>
          <w:sz w:val="24"/>
        </w:rPr>
        <w:t>1.1.</w:t>
      </w:r>
      <w:r w:rsidRPr="00C07605">
        <w:rPr>
          <w:rFonts w:ascii="Times New Roman" w:hAnsi="Times New Roman"/>
          <w:bCs/>
          <w:sz w:val="24"/>
        </w:rPr>
        <w:tab/>
        <w:t>Проведение в О</w:t>
      </w:r>
      <w:bookmarkStart w:id="0" w:name="_GoBack"/>
      <w:bookmarkEnd w:id="0"/>
      <w:r w:rsidRPr="00C07605">
        <w:rPr>
          <w:rFonts w:ascii="Times New Roman" w:hAnsi="Times New Roman"/>
          <w:bCs/>
          <w:sz w:val="24"/>
        </w:rPr>
        <w:t>АО «</w:t>
      </w:r>
      <w:proofErr w:type="spellStart"/>
      <w:r w:rsidRPr="00C07605">
        <w:rPr>
          <w:rFonts w:ascii="Times New Roman" w:hAnsi="Times New Roman"/>
          <w:bCs/>
          <w:sz w:val="24"/>
        </w:rPr>
        <w:t>Славнефть</w:t>
      </w:r>
      <w:proofErr w:type="spellEnd"/>
      <w:r w:rsidRPr="00C07605">
        <w:rPr>
          <w:rFonts w:ascii="Times New Roman" w:hAnsi="Times New Roman"/>
          <w:bCs/>
          <w:sz w:val="24"/>
        </w:rPr>
        <w:t xml:space="preserve">-ЯНОС» </w:t>
      </w:r>
      <w:proofErr w:type="spellStart"/>
      <w:r w:rsidRPr="00C07605">
        <w:rPr>
          <w:rFonts w:ascii="Times New Roman" w:hAnsi="Times New Roman"/>
          <w:bCs/>
          <w:sz w:val="24"/>
        </w:rPr>
        <w:t>ресертификационного</w:t>
      </w:r>
      <w:proofErr w:type="spellEnd"/>
      <w:r w:rsidRPr="00C07605">
        <w:rPr>
          <w:rFonts w:ascii="Times New Roman" w:hAnsi="Times New Roman"/>
          <w:bCs/>
          <w:sz w:val="24"/>
        </w:rPr>
        <w:t xml:space="preserve"> аудита системы экологического менеджмента (далее - СЭМ) на соответствие требованиям международного стандарта ISO 14001:2015 и национального стандарта ГОСТ </w:t>
      </w:r>
      <w:proofErr w:type="gramStart"/>
      <w:r w:rsidRPr="00C07605">
        <w:rPr>
          <w:rFonts w:ascii="Times New Roman" w:hAnsi="Times New Roman"/>
          <w:bCs/>
          <w:sz w:val="24"/>
        </w:rPr>
        <w:t>Р</w:t>
      </w:r>
      <w:proofErr w:type="gramEnd"/>
      <w:r w:rsidRPr="00C07605">
        <w:rPr>
          <w:rFonts w:ascii="Times New Roman" w:hAnsi="Times New Roman"/>
          <w:bCs/>
          <w:sz w:val="24"/>
        </w:rPr>
        <w:t xml:space="preserve"> ИСО 14001-2007.</w:t>
      </w:r>
    </w:p>
    <w:p w:rsidR="00C07605" w:rsidRPr="00C07605" w:rsidRDefault="00C07605" w:rsidP="00C07605">
      <w:pPr>
        <w:tabs>
          <w:tab w:val="left" w:pos="900"/>
        </w:tabs>
        <w:suppressAutoHyphens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1.</w:t>
      </w:r>
      <w:r w:rsidRPr="00C07605">
        <w:rPr>
          <w:rFonts w:ascii="Times New Roman" w:hAnsi="Times New Roman"/>
          <w:bCs/>
          <w:sz w:val="24"/>
        </w:rPr>
        <w:t>1.2.</w:t>
      </w:r>
      <w:r w:rsidRPr="00C07605">
        <w:rPr>
          <w:rFonts w:ascii="Times New Roman" w:hAnsi="Times New Roman"/>
          <w:bCs/>
          <w:sz w:val="24"/>
        </w:rPr>
        <w:tab/>
        <w:t>Проведение в ОАО «</w:t>
      </w:r>
      <w:proofErr w:type="spellStart"/>
      <w:r w:rsidRPr="00C07605">
        <w:rPr>
          <w:rFonts w:ascii="Times New Roman" w:hAnsi="Times New Roman"/>
          <w:bCs/>
          <w:sz w:val="24"/>
        </w:rPr>
        <w:t>Славнефть</w:t>
      </w:r>
      <w:proofErr w:type="spellEnd"/>
      <w:r w:rsidRPr="00C07605">
        <w:rPr>
          <w:rFonts w:ascii="Times New Roman" w:hAnsi="Times New Roman"/>
          <w:bCs/>
          <w:sz w:val="24"/>
        </w:rPr>
        <w:t xml:space="preserve">-ЯНОС» </w:t>
      </w:r>
      <w:proofErr w:type="spellStart"/>
      <w:r w:rsidRPr="00C07605">
        <w:rPr>
          <w:rFonts w:ascii="Times New Roman" w:hAnsi="Times New Roman"/>
          <w:bCs/>
          <w:sz w:val="24"/>
        </w:rPr>
        <w:t>ресертификационного</w:t>
      </w:r>
      <w:proofErr w:type="spellEnd"/>
      <w:r w:rsidRPr="00C07605">
        <w:rPr>
          <w:rFonts w:ascii="Times New Roman" w:hAnsi="Times New Roman"/>
          <w:bCs/>
          <w:sz w:val="24"/>
        </w:rPr>
        <w:t xml:space="preserve"> аудита системы менеджмента профессиональной безопасности и охраны труда (далее – СМБ) на соответствие требованиям международного стандарта </w:t>
      </w:r>
      <w:r w:rsidRPr="00C07605">
        <w:rPr>
          <w:rFonts w:ascii="Times New Roman" w:hAnsi="Times New Roman"/>
          <w:bCs/>
          <w:sz w:val="24"/>
          <w:lang w:val="en-US"/>
        </w:rPr>
        <w:t>OHSAS</w:t>
      </w:r>
      <w:r w:rsidRPr="00C07605">
        <w:rPr>
          <w:rFonts w:ascii="Times New Roman" w:hAnsi="Times New Roman"/>
          <w:bCs/>
          <w:sz w:val="24"/>
        </w:rPr>
        <w:t xml:space="preserve"> 18001:2007 и национального стандарта ГОСТ </w:t>
      </w:r>
      <w:proofErr w:type="gramStart"/>
      <w:r w:rsidRPr="00C07605">
        <w:rPr>
          <w:rFonts w:ascii="Times New Roman" w:hAnsi="Times New Roman"/>
          <w:bCs/>
          <w:sz w:val="24"/>
        </w:rPr>
        <w:t>Р</w:t>
      </w:r>
      <w:proofErr w:type="gramEnd"/>
      <w:r w:rsidRPr="00C07605">
        <w:rPr>
          <w:rFonts w:ascii="Times New Roman" w:hAnsi="Times New Roman"/>
          <w:bCs/>
          <w:sz w:val="24"/>
        </w:rPr>
        <w:t xml:space="preserve"> ИСО 54934-2012.</w:t>
      </w:r>
    </w:p>
    <w:p w:rsidR="00C07605" w:rsidRPr="00C07605" w:rsidRDefault="00C07605" w:rsidP="00C07605">
      <w:pPr>
        <w:tabs>
          <w:tab w:val="left" w:pos="900"/>
        </w:tabs>
        <w:suppressAutoHyphens/>
        <w:jc w:val="both"/>
        <w:rPr>
          <w:rFonts w:ascii="Times New Roman" w:hAnsi="Times New Roman"/>
          <w:bCs/>
          <w:sz w:val="24"/>
        </w:rPr>
      </w:pPr>
    </w:p>
    <w:p w:rsidR="00C07605" w:rsidRPr="00C07605" w:rsidRDefault="00C07605" w:rsidP="00C07605">
      <w:pPr>
        <w:keepNext/>
        <w:autoSpaceDE w:val="0"/>
        <w:autoSpaceDN w:val="0"/>
        <w:outlineLvl w:val="6"/>
        <w:rPr>
          <w:rFonts w:ascii="Times New Roman" w:hAnsi="Times New Roman"/>
          <w:b/>
          <w:bCs/>
          <w:sz w:val="24"/>
          <w:lang w:eastAsia="x-none"/>
        </w:rPr>
      </w:pPr>
      <w:r>
        <w:rPr>
          <w:rFonts w:ascii="Times New Roman" w:hAnsi="Times New Roman"/>
          <w:b/>
          <w:bCs/>
          <w:sz w:val="24"/>
          <w:lang w:eastAsia="x-none"/>
        </w:rPr>
        <w:t>1.</w:t>
      </w:r>
      <w:r w:rsidRPr="00C07605">
        <w:rPr>
          <w:rFonts w:ascii="Times New Roman" w:hAnsi="Times New Roman"/>
          <w:b/>
          <w:bCs/>
          <w:sz w:val="24"/>
          <w:lang w:val="x-none" w:eastAsia="x-none"/>
        </w:rPr>
        <w:t>2</w:t>
      </w:r>
      <w:r w:rsidRPr="00C07605">
        <w:rPr>
          <w:rFonts w:ascii="Times New Roman" w:hAnsi="Times New Roman"/>
          <w:b/>
          <w:bCs/>
          <w:sz w:val="24"/>
          <w:lang w:eastAsia="x-none"/>
        </w:rPr>
        <w:t>.</w:t>
      </w:r>
      <w:r w:rsidRPr="00C07605">
        <w:rPr>
          <w:rFonts w:ascii="Times New Roman" w:hAnsi="Times New Roman"/>
          <w:b/>
          <w:bCs/>
          <w:sz w:val="24"/>
          <w:lang w:val="x-none" w:eastAsia="x-none"/>
        </w:rPr>
        <w:t xml:space="preserve"> Область проведения работ</w:t>
      </w:r>
    </w:p>
    <w:p w:rsidR="00C07605" w:rsidRPr="00C07605" w:rsidRDefault="00C07605" w:rsidP="00C07605">
      <w:pPr>
        <w:tabs>
          <w:tab w:val="left" w:pos="900"/>
        </w:tabs>
        <w:suppressAutoHyphens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1.</w:t>
      </w:r>
      <w:r w:rsidRPr="00C07605">
        <w:rPr>
          <w:rFonts w:ascii="Times New Roman" w:hAnsi="Times New Roman"/>
          <w:bCs/>
          <w:sz w:val="24"/>
        </w:rPr>
        <w:t>2.1.</w:t>
      </w:r>
      <w:r w:rsidRPr="00C07605">
        <w:rPr>
          <w:rFonts w:ascii="Times New Roman" w:hAnsi="Times New Roman"/>
          <w:bCs/>
          <w:sz w:val="24"/>
        </w:rPr>
        <w:tab/>
        <w:t>Проведение анализа и оценки системы экологического менеджмента ОАО «</w:t>
      </w:r>
      <w:proofErr w:type="spellStart"/>
      <w:r w:rsidRPr="00C07605">
        <w:rPr>
          <w:rFonts w:ascii="Times New Roman" w:hAnsi="Times New Roman"/>
          <w:bCs/>
          <w:sz w:val="24"/>
        </w:rPr>
        <w:t>Славнефть</w:t>
      </w:r>
      <w:proofErr w:type="spellEnd"/>
      <w:r w:rsidRPr="00C07605">
        <w:rPr>
          <w:rFonts w:ascii="Times New Roman" w:hAnsi="Times New Roman"/>
          <w:bCs/>
          <w:sz w:val="24"/>
        </w:rPr>
        <w:t xml:space="preserve">-ЯНОС» на соответствие требованиям международного стандарта ISO 14001:2015 и национального стандарта ГОСТ </w:t>
      </w:r>
      <w:proofErr w:type="gramStart"/>
      <w:r w:rsidRPr="00C07605">
        <w:rPr>
          <w:rFonts w:ascii="Times New Roman" w:hAnsi="Times New Roman"/>
          <w:bCs/>
          <w:sz w:val="24"/>
        </w:rPr>
        <w:t>Р</w:t>
      </w:r>
      <w:proofErr w:type="gramEnd"/>
      <w:r w:rsidRPr="00C07605">
        <w:rPr>
          <w:rFonts w:ascii="Times New Roman" w:hAnsi="Times New Roman"/>
          <w:bCs/>
          <w:sz w:val="24"/>
        </w:rPr>
        <w:t xml:space="preserve"> ИСО 14001-2007.</w:t>
      </w:r>
    </w:p>
    <w:p w:rsidR="00C07605" w:rsidRPr="00C07605" w:rsidRDefault="00C07605" w:rsidP="00C07605">
      <w:pPr>
        <w:tabs>
          <w:tab w:val="left" w:pos="900"/>
        </w:tabs>
        <w:suppressAutoHyphens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1.</w:t>
      </w:r>
      <w:r w:rsidRPr="00C07605">
        <w:rPr>
          <w:rFonts w:ascii="Times New Roman" w:hAnsi="Times New Roman"/>
          <w:bCs/>
          <w:sz w:val="24"/>
        </w:rPr>
        <w:t>2.2.</w:t>
      </w:r>
      <w:r w:rsidRPr="00C07605">
        <w:rPr>
          <w:rFonts w:ascii="Times New Roman" w:hAnsi="Times New Roman"/>
          <w:bCs/>
          <w:sz w:val="24"/>
        </w:rPr>
        <w:tab/>
        <w:t>Проведение анализа и оценки системы менеджмента профессиональной безопасности и охраны труда ОАО «</w:t>
      </w:r>
      <w:proofErr w:type="spellStart"/>
      <w:r w:rsidRPr="00C07605">
        <w:rPr>
          <w:rFonts w:ascii="Times New Roman" w:hAnsi="Times New Roman"/>
          <w:bCs/>
          <w:sz w:val="24"/>
        </w:rPr>
        <w:t>Славнефть</w:t>
      </w:r>
      <w:proofErr w:type="spellEnd"/>
      <w:r w:rsidRPr="00C07605">
        <w:rPr>
          <w:rFonts w:ascii="Times New Roman" w:hAnsi="Times New Roman"/>
          <w:bCs/>
          <w:sz w:val="24"/>
        </w:rPr>
        <w:t xml:space="preserve">-ЯНОС» на соответствие требованиям международного стандарта </w:t>
      </w:r>
      <w:r w:rsidRPr="00C07605">
        <w:rPr>
          <w:rFonts w:ascii="Times New Roman" w:hAnsi="Times New Roman"/>
          <w:bCs/>
          <w:sz w:val="24"/>
          <w:lang w:val="en-US"/>
        </w:rPr>
        <w:t>OHSAS</w:t>
      </w:r>
      <w:r w:rsidRPr="00C07605">
        <w:rPr>
          <w:rFonts w:ascii="Times New Roman" w:hAnsi="Times New Roman"/>
          <w:bCs/>
          <w:sz w:val="24"/>
        </w:rPr>
        <w:t xml:space="preserve"> 18001:2007 и национального стандарта ГОСТ </w:t>
      </w:r>
      <w:proofErr w:type="gramStart"/>
      <w:r w:rsidRPr="00C07605">
        <w:rPr>
          <w:rFonts w:ascii="Times New Roman" w:hAnsi="Times New Roman"/>
          <w:bCs/>
          <w:sz w:val="24"/>
        </w:rPr>
        <w:t>Р</w:t>
      </w:r>
      <w:proofErr w:type="gramEnd"/>
      <w:r w:rsidRPr="00C07605">
        <w:rPr>
          <w:rFonts w:ascii="Times New Roman" w:hAnsi="Times New Roman"/>
          <w:bCs/>
          <w:sz w:val="24"/>
        </w:rPr>
        <w:t xml:space="preserve"> ИСО 54934-2012.</w:t>
      </w:r>
    </w:p>
    <w:p w:rsidR="00C07605" w:rsidRPr="00C07605" w:rsidRDefault="00C07605" w:rsidP="00C07605">
      <w:pPr>
        <w:tabs>
          <w:tab w:val="left" w:pos="900"/>
        </w:tabs>
        <w:suppressAutoHyphens/>
        <w:jc w:val="both"/>
        <w:rPr>
          <w:rFonts w:ascii="Times New Roman" w:hAnsi="Times New Roman"/>
          <w:bCs/>
          <w:sz w:val="24"/>
        </w:rPr>
      </w:pPr>
    </w:p>
    <w:p w:rsidR="00C07605" w:rsidRPr="00C07605" w:rsidRDefault="00C07605" w:rsidP="00C07605">
      <w:pPr>
        <w:keepNext/>
        <w:autoSpaceDE w:val="0"/>
        <w:autoSpaceDN w:val="0"/>
        <w:outlineLvl w:val="6"/>
        <w:rPr>
          <w:rFonts w:ascii="Times New Roman" w:hAnsi="Times New Roman"/>
          <w:b/>
          <w:bCs/>
          <w:sz w:val="24"/>
          <w:lang w:eastAsia="x-none"/>
        </w:rPr>
      </w:pPr>
      <w:r>
        <w:rPr>
          <w:rFonts w:ascii="Times New Roman" w:hAnsi="Times New Roman"/>
          <w:b/>
          <w:bCs/>
          <w:sz w:val="24"/>
          <w:lang w:eastAsia="x-none"/>
        </w:rPr>
        <w:t>1.</w:t>
      </w:r>
      <w:r w:rsidRPr="00C07605">
        <w:rPr>
          <w:rFonts w:ascii="Times New Roman" w:hAnsi="Times New Roman"/>
          <w:b/>
          <w:bCs/>
          <w:sz w:val="24"/>
          <w:lang w:val="x-none" w:eastAsia="x-none"/>
        </w:rPr>
        <w:t>3</w:t>
      </w:r>
      <w:r w:rsidRPr="00C07605">
        <w:rPr>
          <w:rFonts w:ascii="Times New Roman" w:hAnsi="Times New Roman"/>
          <w:b/>
          <w:bCs/>
          <w:sz w:val="24"/>
          <w:lang w:eastAsia="x-none"/>
        </w:rPr>
        <w:t>.</w:t>
      </w:r>
      <w:r w:rsidRPr="00C07605">
        <w:rPr>
          <w:rFonts w:ascii="Times New Roman" w:hAnsi="Times New Roman"/>
          <w:b/>
          <w:bCs/>
          <w:sz w:val="24"/>
          <w:lang w:val="x-none" w:eastAsia="x-none"/>
        </w:rPr>
        <w:t xml:space="preserve"> Цель проведения работ</w:t>
      </w:r>
    </w:p>
    <w:p w:rsidR="00C07605" w:rsidRPr="00C07605" w:rsidRDefault="00C07605" w:rsidP="00C07605">
      <w:pPr>
        <w:tabs>
          <w:tab w:val="left" w:pos="900"/>
        </w:tabs>
        <w:suppressAutoHyphens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1.</w:t>
      </w:r>
      <w:r w:rsidRPr="00C07605">
        <w:rPr>
          <w:rFonts w:ascii="Times New Roman" w:hAnsi="Times New Roman"/>
          <w:bCs/>
          <w:sz w:val="24"/>
        </w:rPr>
        <w:t>3.1.</w:t>
      </w:r>
      <w:r w:rsidRPr="00C07605">
        <w:rPr>
          <w:rFonts w:ascii="Times New Roman" w:hAnsi="Times New Roman"/>
          <w:bCs/>
          <w:sz w:val="24"/>
        </w:rPr>
        <w:tab/>
        <w:t>Подтверждение соответствия системы экологического менеджмента ОАО «</w:t>
      </w:r>
      <w:proofErr w:type="spellStart"/>
      <w:r w:rsidRPr="00C07605">
        <w:rPr>
          <w:rFonts w:ascii="Times New Roman" w:hAnsi="Times New Roman"/>
          <w:bCs/>
          <w:sz w:val="24"/>
        </w:rPr>
        <w:t>Славнефть</w:t>
      </w:r>
      <w:proofErr w:type="spellEnd"/>
      <w:r w:rsidRPr="00C07605">
        <w:rPr>
          <w:rFonts w:ascii="Times New Roman" w:hAnsi="Times New Roman"/>
          <w:bCs/>
          <w:sz w:val="24"/>
        </w:rPr>
        <w:t xml:space="preserve">-ЯНОС» требованиям стандартов ISO 14001:2015 и ГОСТ </w:t>
      </w:r>
      <w:proofErr w:type="gramStart"/>
      <w:r w:rsidRPr="00C07605">
        <w:rPr>
          <w:rFonts w:ascii="Times New Roman" w:hAnsi="Times New Roman"/>
          <w:bCs/>
          <w:sz w:val="24"/>
        </w:rPr>
        <w:t>Р</w:t>
      </w:r>
      <w:proofErr w:type="gramEnd"/>
      <w:r w:rsidRPr="00C07605">
        <w:rPr>
          <w:rFonts w:ascii="Times New Roman" w:hAnsi="Times New Roman"/>
          <w:bCs/>
          <w:sz w:val="24"/>
        </w:rPr>
        <w:t xml:space="preserve"> ИСО 14001-2007.</w:t>
      </w:r>
    </w:p>
    <w:p w:rsidR="00C07605" w:rsidRPr="00C07605" w:rsidRDefault="00C07605" w:rsidP="00C07605">
      <w:pPr>
        <w:tabs>
          <w:tab w:val="left" w:pos="900"/>
        </w:tabs>
        <w:suppressAutoHyphens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1.</w:t>
      </w:r>
      <w:r w:rsidRPr="00C07605">
        <w:rPr>
          <w:rFonts w:ascii="Times New Roman" w:hAnsi="Times New Roman"/>
          <w:bCs/>
          <w:sz w:val="24"/>
        </w:rPr>
        <w:t>3.2.</w:t>
      </w:r>
      <w:r w:rsidRPr="00C07605">
        <w:rPr>
          <w:rFonts w:ascii="Times New Roman" w:hAnsi="Times New Roman"/>
          <w:bCs/>
          <w:sz w:val="24"/>
        </w:rPr>
        <w:tab/>
        <w:t>Подтверждение соответствия системы менеджмента профессиональной безопасности и охраны труда ОАО «</w:t>
      </w:r>
      <w:proofErr w:type="spellStart"/>
      <w:r w:rsidRPr="00C07605">
        <w:rPr>
          <w:rFonts w:ascii="Times New Roman" w:hAnsi="Times New Roman"/>
          <w:bCs/>
          <w:sz w:val="24"/>
        </w:rPr>
        <w:t>Славнефть</w:t>
      </w:r>
      <w:proofErr w:type="spellEnd"/>
      <w:r w:rsidRPr="00C07605">
        <w:rPr>
          <w:rFonts w:ascii="Times New Roman" w:hAnsi="Times New Roman"/>
          <w:bCs/>
          <w:sz w:val="24"/>
        </w:rPr>
        <w:t xml:space="preserve">-ЯНОС» требованиям стандартов </w:t>
      </w:r>
      <w:r w:rsidRPr="00C07605">
        <w:rPr>
          <w:rFonts w:ascii="Times New Roman" w:hAnsi="Times New Roman"/>
          <w:bCs/>
          <w:sz w:val="24"/>
          <w:lang w:val="en-US"/>
        </w:rPr>
        <w:t>OHSAS</w:t>
      </w:r>
      <w:r w:rsidRPr="00C07605">
        <w:rPr>
          <w:rFonts w:ascii="Times New Roman" w:hAnsi="Times New Roman"/>
          <w:bCs/>
          <w:sz w:val="24"/>
        </w:rPr>
        <w:t xml:space="preserve"> 18001:2007 и ГОСТ </w:t>
      </w:r>
      <w:proofErr w:type="gramStart"/>
      <w:r w:rsidRPr="00C07605">
        <w:rPr>
          <w:rFonts w:ascii="Times New Roman" w:hAnsi="Times New Roman"/>
          <w:bCs/>
          <w:sz w:val="24"/>
        </w:rPr>
        <w:t>Р</w:t>
      </w:r>
      <w:proofErr w:type="gramEnd"/>
      <w:r w:rsidRPr="00C07605">
        <w:rPr>
          <w:rFonts w:ascii="Times New Roman" w:hAnsi="Times New Roman"/>
          <w:bCs/>
          <w:sz w:val="24"/>
        </w:rPr>
        <w:t xml:space="preserve"> ИСО 54934-2012.</w:t>
      </w:r>
    </w:p>
    <w:p w:rsidR="00C07605" w:rsidRPr="00C07605" w:rsidRDefault="00C07605" w:rsidP="00C07605">
      <w:pPr>
        <w:tabs>
          <w:tab w:val="left" w:pos="900"/>
        </w:tabs>
        <w:suppressAutoHyphens/>
        <w:jc w:val="both"/>
        <w:rPr>
          <w:rFonts w:ascii="Times New Roman" w:hAnsi="Times New Roman"/>
          <w:bCs/>
          <w:sz w:val="24"/>
          <w:lang w:val="x-none" w:eastAsia="x-none"/>
        </w:rPr>
      </w:pPr>
      <w:r>
        <w:rPr>
          <w:rFonts w:ascii="Times New Roman" w:hAnsi="Times New Roman"/>
          <w:bCs/>
          <w:sz w:val="24"/>
          <w:lang w:eastAsia="x-none"/>
        </w:rPr>
        <w:t>1.</w:t>
      </w:r>
      <w:r w:rsidRPr="00C07605">
        <w:rPr>
          <w:rFonts w:ascii="Times New Roman" w:hAnsi="Times New Roman"/>
          <w:bCs/>
          <w:sz w:val="24"/>
          <w:lang w:val="x-none" w:eastAsia="x-none"/>
        </w:rPr>
        <w:t>3.3</w:t>
      </w:r>
      <w:r w:rsidRPr="00C07605">
        <w:rPr>
          <w:rFonts w:ascii="Times New Roman" w:hAnsi="Times New Roman"/>
          <w:bCs/>
          <w:sz w:val="24"/>
          <w:lang w:val="x-none" w:eastAsia="x-none"/>
        </w:rPr>
        <w:tab/>
        <w:t>Получение Сертификатов соответствия системы экологического менеджмента ОАО «</w:t>
      </w:r>
      <w:proofErr w:type="spellStart"/>
      <w:r w:rsidRPr="00C07605">
        <w:rPr>
          <w:rFonts w:ascii="Times New Roman" w:hAnsi="Times New Roman"/>
          <w:bCs/>
          <w:sz w:val="24"/>
          <w:lang w:val="x-none" w:eastAsia="x-none"/>
        </w:rPr>
        <w:t>Славнефть</w:t>
      </w:r>
      <w:proofErr w:type="spellEnd"/>
      <w:r w:rsidRPr="00C07605">
        <w:rPr>
          <w:rFonts w:ascii="Times New Roman" w:hAnsi="Times New Roman"/>
          <w:bCs/>
          <w:sz w:val="24"/>
          <w:lang w:val="x-none" w:eastAsia="x-none"/>
        </w:rPr>
        <w:t>-ЯНОС» требованиям стандарт</w:t>
      </w:r>
      <w:r w:rsidRPr="00C07605">
        <w:rPr>
          <w:rFonts w:ascii="Times New Roman" w:hAnsi="Times New Roman"/>
          <w:bCs/>
          <w:sz w:val="24"/>
          <w:lang w:eastAsia="x-none"/>
        </w:rPr>
        <w:t>ов</w:t>
      </w:r>
      <w:r w:rsidRPr="00C07605">
        <w:rPr>
          <w:rFonts w:ascii="Times New Roman" w:hAnsi="Times New Roman"/>
          <w:bCs/>
          <w:sz w:val="24"/>
          <w:lang w:val="x-none" w:eastAsia="x-none"/>
        </w:rPr>
        <w:t xml:space="preserve"> ISO 140</w:t>
      </w:r>
      <w:r w:rsidRPr="00C07605">
        <w:rPr>
          <w:rFonts w:ascii="Times New Roman" w:hAnsi="Times New Roman"/>
          <w:bCs/>
          <w:sz w:val="24"/>
          <w:lang w:eastAsia="x-none"/>
        </w:rPr>
        <w:t>01</w:t>
      </w:r>
      <w:r w:rsidRPr="00C07605">
        <w:rPr>
          <w:rFonts w:ascii="Times New Roman" w:hAnsi="Times New Roman"/>
          <w:bCs/>
          <w:sz w:val="24"/>
          <w:lang w:val="x-none" w:eastAsia="x-none"/>
        </w:rPr>
        <w:t>:20</w:t>
      </w:r>
      <w:r w:rsidRPr="00C07605">
        <w:rPr>
          <w:rFonts w:ascii="Times New Roman" w:hAnsi="Times New Roman"/>
          <w:bCs/>
          <w:sz w:val="24"/>
          <w:lang w:eastAsia="x-none"/>
        </w:rPr>
        <w:t xml:space="preserve">15 и ГОСТ </w:t>
      </w:r>
      <w:proofErr w:type="gramStart"/>
      <w:r w:rsidRPr="00C07605">
        <w:rPr>
          <w:rFonts w:ascii="Times New Roman" w:hAnsi="Times New Roman"/>
          <w:bCs/>
          <w:sz w:val="24"/>
          <w:lang w:eastAsia="x-none"/>
        </w:rPr>
        <w:t>Р</w:t>
      </w:r>
      <w:proofErr w:type="gramEnd"/>
      <w:r w:rsidRPr="00C07605">
        <w:rPr>
          <w:rFonts w:ascii="Times New Roman" w:hAnsi="Times New Roman"/>
          <w:bCs/>
          <w:sz w:val="24"/>
          <w:lang w:eastAsia="x-none"/>
        </w:rPr>
        <w:t xml:space="preserve"> ИСО 14001-2007</w:t>
      </w:r>
      <w:r w:rsidRPr="00C07605">
        <w:rPr>
          <w:rFonts w:ascii="Times New Roman" w:hAnsi="Times New Roman"/>
          <w:bCs/>
          <w:sz w:val="24"/>
          <w:lang w:val="x-none" w:eastAsia="x-none"/>
        </w:rPr>
        <w:t>.</w:t>
      </w:r>
    </w:p>
    <w:p w:rsidR="00C07605" w:rsidRPr="00C07605" w:rsidRDefault="00C07605" w:rsidP="00C07605">
      <w:pPr>
        <w:tabs>
          <w:tab w:val="left" w:pos="900"/>
        </w:tabs>
        <w:suppressAutoHyphens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1.</w:t>
      </w:r>
      <w:r w:rsidRPr="00C07605">
        <w:rPr>
          <w:rFonts w:ascii="Times New Roman" w:hAnsi="Times New Roman"/>
          <w:bCs/>
          <w:sz w:val="24"/>
        </w:rPr>
        <w:t>3.4</w:t>
      </w:r>
      <w:r w:rsidRPr="00C07605">
        <w:rPr>
          <w:rFonts w:ascii="Times New Roman" w:hAnsi="Times New Roman"/>
          <w:bCs/>
          <w:sz w:val="24"/>
        </w:rPr>
        <w:tab/>
        <w:t>Получение Сертификатов соответствия системы менеджмента профессиональной безопасности и охраны труда ОАО «</w:t>
      </w:r>
      <w:proofErr w:type="spellStart"/>
      <w:r w:rsidRPr="00C07605">
        <w:rPr>
          <w:rFonts w:ascii="Times New Roman" w:hAnsi="Times New Roman"/>
          <w:bCs/>
          <w:sz w:val="24"/>
        </w:rPr>
        <w:t>Славнефть</w:t>
      </w:r>
      <w:proofErr w:type="spellEnd"/>
      <w:r w:rsidRPr="00C07605">
        <w:rPr>
          <w:rFonts w:ascii="Times New Roman" w:hAnsi="Times New Roman"/>
          <w:bCs/>
          <w:sz w:val="24"/>
        </w:rPr>
        <w:t xml:space="preserve">-ЯНОС» требованиям стандартов </w:t>
      </w:r>
      <w:r w:rsidRPr="00C07605">
        <w:rPr>
          <w:rFonts w:ascii="Times New Roman" w:hAnsi="Times New Roman"/>
          <w:bCs/>
          <w:sz w:val="24"/>
          <w:lang w:val="en-US"/>
        </w:rPr>
        <w:t>OHSAS</w:t>
      </w:r>
      <w:r w:rsidRPr="00C07605">
        <w:rPr>
          <w:rFonts w:ascii="Times New Roman" w:hAnsi="Times New Roman"/>
          <w:bCs/>
          <w:sz w:val="24"/>
        </w:rPr>
        <w:t xml:space="preserve"> 18001:2007 и ГОСТ </w:t>
      </w:r>
      <w:proofErr w:type="gramStart"/>
      <w:r w:rsidRPr="00C07605">
        <w:rPr>
          <w:rFonts w:ascii="Times New Roman" w:hAnsi="Times New Roman"/>
          <w:bCs/>
          <w:sz w:val="24"/>
        </w:rPr>
        <w:t>Р</w:t>
      </w:r>
      <w:proofErr w:type="gramEnd"/>
      <w:r w:rsidRPr="00C07605">
        <w:rPr>
          <w:rFonts w:ascii="Times New Roman" w:hAnsi="Times New Roman"/>
          <w:bCs/>
          <w:sz w:val="24"/>
        </w:rPr>
        <w:t xml:space="preserve"> ИСО 54934-2012.</w:t>
      </w:r>
    </w:p>
    <w:p w:rsidR="00C07605" w:rsidRPr="00C07605" w:rsidRDefault="00C07605" w:rsidP="00C07605">
      <w:pPr>
        <w:tabs>
          <w:tab w:val="left" w:pos="900"/>
        </w:tabs>
        <w:suppressAutoHyphens/>
        <w:jc w:val="both"/>
        <w:rPr>
          <w:rFonts w:ascii="Times New Roman" w:hAnsi="Times New Roman"/>
          <w:bCs/>
          <w:color w:val="FF0000"/>
          <w:sz w:val="24"/>
          <w:lang w:eastAsia="x-none"/>
        </w:rPr>
      </w:pPr>
    </w:p>
    <w:p w:rsidR="00C07605" w:rsidRPr="00C07605" w:rsidRDefault="00C07605" w:rsidP="00C07605">
      <w:pPr>
        <w:keepNext/>
        <w:autoSpaceDE w:val="0"/>
        <w:autoSpaceDN w:val="0"/>
        <w:outlineLvl w:val="6"/>
        <w:rPr>
          <w:rFonts w:ascii="Times New Roman" w:hAnsi="Times New Roman"/>
          <w:b/>
          <w:bCs/>
          <w:sz w:val="24"/>
          <w:lang w:eastAsia="x-none"/>
        </w:rPr>
      </w:pPr>
      <w:r>
        <w:rPr>
          <w:rFonts w:ascii="Times New Roman" w:hAnsi="Times New Roman"/>
          <w:b/>
          <w:bCs/>
          <w:sz w:val="24"/>
          <w:lang w:eastAsia="x-none"/>
        </w:rPr>
        <w:t>1.</w:t>
      </w:r>
      <w:r w:rsidRPr="00C07605">
        <w:rPr>
          <w:rFonts w:ascii="Times New Roman" w:hAnsi="Times New Roman"/>
          <w:b/>
          <w:bCs/>
          <w:sz w:val="24"/>
          <w:lang w:eastAsia="x-none"/>
        </w:rPr>
        <w:t>4.</w:t>
      </w:r>
      <w:r w:rsidRPr="00C07605">
        <w:rPr>
          <w:rFonts w:ascii="Times New Roman" w:hAnsi="Times New Roman"/>
          <w:b/>
          <w:bCs/>
          <w:sz w:val="24"/>
          <w:lang w:val="x-none" w:eastAsia="x-none"/>
        </w:rPr>
        <w:t xml:space="preserve"> Этапы работ</w:t>
      </w:r>
    </w:p>
    <w:p w:rsidR="00C07605" w:rsidRPr="00C07605" w:rsidRDefault="00C07605" w:rsidP="00C07605">
      <w:pPr>
        <w:tabs>
          <w:tab w:val="num" w:pos="900"/>
          <w:tab w:val="left" w:pos="1134"/>
        </w:tabs>
        <w:suppressAutoHyphens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1.</w:t>
      </w:r>
      <w:r w:rsidRPr="00C07605">
        <w:rPr>
          <w:rFonts w:ascii="Times New Roman" w:hAnsi="Times New Roman"/>
          <w:bCs/>
          <w:sz w:val="24"/>
        </w:rPr>
        <w:t>4.1. Сроки выполнения работ:</w:t>
      </w:r>
    </w:p>
    <w:p w:rsidR="00C07605" w:rsidRPr="00C07605" w:rsidRDefault="00C07605" w:rsidP="00C07605">
      <w:pPr>
        <w:tabs>
          <w:tab w:val="num" w:pos="900"/>
          <w:tab w:val="left" w:pos="1134"/>
        </w:tabs>
        <w:suppressAutoHyphens/>
        <w:jc w:val="both"/>
        <w:rPr>
          <w:rFonts w:ascii="Times New Roman" w:hAnsi="Times New Roman"/>
          <w:bCs/>
          <w:sz w:val="24"/>
        </w:rPr>
      </w:pPr>
      <w:r w:rsidRPr="00C07605">
        <w:rPr>
          <w:rFonts w:ascii="Times New Roman" w:hAnsi="Times New Roman"/>
          <w:bCs/>
          <w:sz w:val="24"/>
        </w:rPr>
        <w:t xml:space="preserve">01.06.2016 г. - 30.06.2016 г. – проведение </w:t>
      </w:r>
      <w:proofErr w:type="spellStart"/>
      <w:r w:rsidRPr="00C07605">
        <w:rPr>
          <w:rFonts w:ascii="Times New Roman" w:hAnsi="Times New Roman"/>
          <w:bCs/>
          <w:sz w:val="24"/>
        </w:rPr>
        <w:t>ресертификационного</w:t>
      </w:r>
      <w:proofErr w:type="spellEnd"/>
      <w:r w:rsidRPr="00C07605">
        <w:rPr>
          <w:rFonts w:ascii="Times New Roman" w:hAnsi="Times New Roman"/>
          <w:bCs/>
          <w:sz w:val="24"/>
        </w:rPr>
        <w:t xml:space="preserve"> аудита СЭМ и СМБ;</w:t>
      </w:r>
    </w:p>
    <w:p w:rsidR="00C07605" w:rsidRPr="00C07605" w:rsidRDefault="00C07605" w:rsidP="00C07605">
      <w:pPr>
        <w:tabs>
          <w:tab w:val="num" w:pos="900"/>
          <w:tab w:val="left" w:pos="1134"/>
        </w:tabs>
        <w:suppressAutoHyphens/>
        <w:jc w:val="both"/>
        <w:rPr>
          <w:rFonts w:ascii="Times New Roman" w:hAnsi="Times New Roman"/>
          <w:bCs/>
          <w:sz w:val="24"/>
        </w:rPr>
      </w:pPr>
      <w:r w:rsidRPr="00C07605">
        <w:rPr>
          <w:rFonts w:ascii="Times New Roman" w:hAnsi="Times New Roman"/>
          <w:bCs/>
          <w:sz w:val="24"/>
        </w:rPr>
        <w:t>01.06.2017 г. - 30.06.2017 г. – проведение надзорной проверки  СЭМ и СМБ;</w:t>
      </w:r>
    </w:p>
    <w:p w:rsidR="00C07605" w:rsidRDefault="00C07605" w:rsidP="00C07605">
      <w:pPr>
        <w:tabs>
          <w:tab w:val="num" w:pos="900"/>
          <w:tab w:val="left" w:pos="1134"/>
        </w:tabs>
        <w:suppressAutoHyphens/>
        <w:jc w:val="both"/>
        <w:rPr>
          <w:rFonts w:ascii="Times New Roman" w:hAnsi="Times New Roman"/>
          <w:bCs/>
          <w:sz w:val="24"/>
        </w:rPr>
      </w:pPr>
      <w:r w:rsidRPr="00C07605">
        <w:rPr>
          <w:rFonts w:ascii="Times New Roman" w:hAnsi="Times New Roman"/>
          <w:bCs/>
          <w:sz w:val="24"/>
        </w:rPr>
        <w:t>01.06.2018 г. - 30.06.2018 г. – проведение надзорной проверки  СЭМ и СМБ.</w:t>
      </w:r>
    </w:p>
    <w:p w:rsidR="006C22F1" w:rsidRPr="006C22F1" w:rsidRDefault="006C22F1" w:rsidP="00C07605">
      <w:pPr>
        <w:tabs>
          <w:tab w:val="num" w:pos="900"/>
          <w:tab w:val="left" w:pos="1134"/>
        </w:tabs>
        <w:suppressAutoHyphens/>
        <w:jc w:val="both"/>
        <w:rPr>
          <w:rFonts w:ascii="Times New Roman" w:hAnsi="Times New Roman"/>
          <w:b/>
          <w:bCs/>
          <w:sz w:val="24"/>
        </w:rPr>
      </w:pPr>
      <w:r w:rsidRPr="006C22F1">
        <w:rPr>
          <w:rFonts w:ascii="Times New Roman" w:hAnsi="Times New Roman"/>
          <w:b/>
          <w:bCs/>
          <w:sz w:val="24"/>
        </w:rPr>
        <w:lastRenderedPageBreak/>
        <w:t>1.5. Условия оплаты работ</w:t>
      </w:r>
    </w:p>
    <w:p w:rsidR="006C22F1" w:rsidRPr="006C22F1" w:rsidRDefault="006C22F1" w:rsidP="006C22F1">
      <w:pPr>
        <w:tabs>
          <w:tab w:val="num" w:pos="900"/>
          <w:tab w:val="left" w:pos="1134"/>
        </w:tabs>
        <w:suppressAutoHyphens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1.5.1. </w:t>
      </w:r>
      <w:r w:rsidRPr="006C22F1">
        <w:rPr>
          <w:rFonts w:ascii="Times New Roman" w:hAnsi="Times New Roman"/>
          <w:bCs/>
          <w:sz w:val="24"/>
        </w:rPr>
        <w:t>Оплата услуг по Договору производится Заказчиком после оказания услуги и подписания Акта сдачи-приемки, в течение 90 календарных дней после выставления Заказчику счета-фактуры.</w:t>
      </w:r>
    </w:p>
    <w:p w:rsidR="00D20616" w:rsidRPr="00D20616" w:rsidRDefault="00D20616" w:rsidP="00D20616">
      <w:pPr>
        <w:tabs>
          <w:tab w:val="num" w:pos="900"/>
          <w:tab w:val="left" w:pos="1134"/>
        </w:tabs>
        <w:suppressAutoHyphens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1.5.2. </w:t>
      </w:r>
      <w:r w:rsidRPr="00D20616">
        <w:rPr>
          <w:rFonts w:ascii="Times New Roman" w:hAnsi="Times New Roman"/>
          <w:bCs/>
          <w:sz w:val="24"/>
        </w:rPr>
        <w:t>В стоимость услуг</w:t>
      </w:r>
      <w:r>
        <w:rPr>
          <w:rFonts w:ascii="Times New Roman" w:hAnsi="Times New Roman"/>
          <w:bCs/>
          <w:sz w:val="24"/>
        </w:rPr>
        <w:t xml:space="preserve"> </w:t>
      </w:r>
      <w:r w:rsidRPr="00D20616">
        <w:rPr>
          <w:rFonts w:ascii="Times New Roman" w:hAnsi="Times New Roman"/>
          <w:bCs/>
          <w:sz w:val="24"/>
        </w:rPr>
        <w:t>Договора, входят командировочные расходы, связанные с визитом группы экспертов Исполнителя в подразделения Заказчика с целью выполнения работ по Договору</w:t>
      </w:r>
    </w:p>
    <w:p w:rsidR="00D20616" w:rsidRDefault="00D20616" w:rsidP="00D20616">
      <w:pPr>
        <w:tabs>
          <w:tab w:val="num" w:pos="900"/>
          <w:tab w:val="left" w:pos="1134"/>
        </w:tabs>
        <w:suppressAutoHyphens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</w:t>
      </w:r>
      <w:r w:rsidRPr="00D20616">
        <w:rPr>
          <w:rFonts w:ascii="Times New Roman" w:hAnsi="Times New Roman"/>
          <w:bCs/>
          <w:sz w:val="24"/>
        </w:rPr>
        <w:t>.5.</w:t>
      </w:r>
      <w:r>
        <w:rPr>
          <w:rFonts w:ascii="Times New Roman" w:hAnsi="Times New Roman"/>
          <w:bCs/>
          <w:sz w:val="24"/>
        </w:rPr>
        <w:t xml:space="preserve">3. </w:t>
      </w:r>
      <w:r w:rsidRPr="00D20616">
        <w:rPr>
          <w:rFonts w:ascii="Times New Roman" w:hAnsi="Times New Roman"/>
          <w:bCs/>
          <w:sz w:val="24"/>
        </w:rPr>
        <w:t>Счет-фактура выставляется Исполнителем в 5-дневный срок после подписания Заказчиком Акта сдачи-приемки.</w:t>
      </w:r>
    </w:p>
    <w:p w:rsidR="00924D36" w:rsidRPr="00924D36" w:rsidRDefault="00924D36" w:rsidP="00924D36">
      <w:pPr>
        <w:tabs>
          <w:tab w:val="num" w:pos="900"/>
          <w:tab w:val="left" w:pos="1134"/>
        </w:tabs>
        <w:suppressAutoHyphens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1.5.4.</w:t>
      </w:r>
      <w:r w:rsidRPr="00924D36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 xml:space="preserve"> </w:t>
      </w:r>
      <w:r w:rsidRPr="00924D36">
        <w:rPr>
          <w:rFonts w:ascii="Times New Roman" w:hAnsi="Times New Roman"/>
          <w:bCs/>
          <w:sz w:val="24"/>
        </w:rPr>
        <w:t>В течение установленных договором сроков оплаты проценты на сумму долга, предусмотренные ст.317.1 ГК РФ, не начисляются.</w:t>
      </w:r>
    </w:p>
    <w:p w:rsidR="00924D36" w:rsidRPr="00D20616" w:rsidRDefault="00924D36" w:rsidP="00D20616">
      <w:pPr>
        <w:tabs>
          <w:tab w:val="num" w:pos="900"/>
          <w:tab w:val="left" w:pos="1134"/>
        </w:tabs>
        <w:suppressAutoHyphens/>
        <w:jc w:val="both"/>
        <w:rPr>
          <w:rFonts w:ascii="Times New Roman" w:hAnsi="Times New Roman"/>
          <w:bCs/>
          <w:sz w:val="24"/>
        </w:rPr>
      </w:pPr>
    </w:p>
    <w:p w:rsidR="00C07605" w:rsidRPr="00C07605" w:rsidRDefault="00C07605" w:rsidP="00C07605">
      <w:pPr>
        <w:tabs>
          <w:tab w:val="num" w:pos="900"/>
          <w:tab w:val="left" w:pos="1134"/>
        </w:tabs>
        <w:suppressAutoHyphens/>
        <w:jc w:val="both"/>
        <w:rPr>
          <w:rFonts w:ascii="Times New Roman" w:hAnsi="Times New Roman"/>
          <w:bCs/>
          <w:sz w:val="24"/>
        </w:rPr>
      </w:pPr>
    </w:p>
    <w:p w:rsidR="00C07605" w:rsidRPr="00C07605" w:rsidRDefault="00C07605" w:rsidP="00C07605">
      <w:pPr>
        <w:keepNext/>
        <w:autoSpaceDE w:val="0"/>
        <w:autoSpaceDN w:val="0"/>
        <w:outlineLvl w:val="6"/>
        <w:rPr>
          <w:rFonts w:ascii="Times New Roman" w:hAnsi="Times New Roman"/>
          <w:b/>
          <w:bCs/>
          <w:sz w:val="24"/>
          <w:lang w:eastAsia="x-none"/>
        </w:rPr>
      </w:pPr>
      <w:r>
        <w:rPr>
          <w:rFonts w:ascii="Times New Roman" w:hAnsi="Times New Roman"/>
          <w:b/>
          <w:bCs/>
          <w:sz w:val="24"/>
          <w:lang w:eastAsia="x-none"/>
        </w:rPr>
        <w:t>1.</w:t>
      </w:r>
      <w:r w:rsidR="00D26503">
        <w:rPr>
          <w:rFonts w:ascii="Times New Roman" w:hAnsi="Times New Roman"/>
          <w:b/>
          <w:bCs/>
          <w:sz w:val="24"/>
          <w:lang w:eastAsia="x-none"/>
        </w:rPr>
        <w:t>6</w:t>
      </w:r>
      <w:r w:rsidRPr="00C07605">
        <w:rPr>
          <w:rFonts w:ascii="Times New Roman" w:hAnsi="Times New Roman"/>
          <w:b/>
          <w:bCs/>
          <w:sz w:val="24"/>
          <w:lang w:eastAsia="x-none"/>
        </w:rPr>
        <w:t>.</w:t>
      </w:r>
      <w:r w:rsidRPr="00C07605">
        <w:rPr>
          <w:rFonts w:ascii="Times New Roman" w:hAnsi="Times New Roman"/>
          <w:b/>
          <w:bCs/>
          <w:sz w:val="24"/>
          <w:lang w:val="x-none" w:eastAsia="x-none"/>
        </w:rPr>
        <w:t xml:space="preserve"> Результаты работ</w:t>
      </w:r>
    </w:p>
    <w:p w:rsidR="00C07605" w:rsidRPr="00C07605" w:rsidRDefault="00C07605" w:rsidP="00C07605">
      <w:pPr>
        <w:tabs>
          <w:tab w:val="left" w:pos="360"/>
          <w:tab w:val="num" w:pos="900"/>
        </w:tabs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1.</w:t>
      </w:r>
      <w:r w:rsidR="00D26503">
        <w:rPr>
          <w:rFonts w:ascii="Times New Roman" w:hAnsi="Times New Roman"/>
          <w:bCs/>
          <w:sz w:val="24"/>
        </w:rPr>
        <w:t>6</w:t>
      </w:r>
      <w:r w:rsidRPr="00C07605">
        <w:rPr>
          <w:rFonts w:ascii="Times New Roman" w:hAnsi="Times New Roman"/>
          <w:bCs/>
          <w:sz w:val="24"/>
        </w:rPr>
        <w:t>.1.</w:t>
      </w:r>
      <w:r w:rsidRPr="00C07605">
        <w:rPr>
          <w:rFonts w:ascii="Times New Roman" w:hAnsi="Times New Roman"/>
          <w:bCs/>
          <w:sz w:val="24"/>
        </w:rPr>
        <w:tab/>
        <w:t xml:space="preserve">По результатам проведения </w:t>
      </w:r>
      <w:proofErr w:type="spellStart"/>
      <w:r w:rsidRPr="00C07605">
        <w:rPr>
          <w:rFonts w:ascii="Times New Roman" w:hAnsi="Times New Roman"/>
          <w:bCs/>
          <w:sz w:val="24"/>
        </w:rPr>
        <w:t>ресертификационного</w:t>
      </w:r>
      <w:proofErr w:type="spellEnd"/>
      <w:r w:rsidRPr="00C07605">
        <w:rPr>
          <w:rFonts w:ascii="Times New Roman" w:hAnsi="Times New Roman"/>
          <w:bCs/>
          <w:sz w:val="24"/>
        </w:rPr>
        <w:t xml:space="preserve"> аудита органом по сертификации систем менеджмента выдаются:</w:t>
      </w:r>
    </w:p>
    <w:p w:rsidR="00C07605" w:rsidRPr="00C07605" w:rsidRDefault="00C07605" w:rsidP="00C07605">
      <w:pPr>
        <w:tabs>
          <w:tab w:val="left" w:pos="360"/>
          <w:tab w:val="num" w:pos="900"/>
        </w:tabs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1.</w:t>
      </w:r>
      <w:r w:rsidR="00D26503">
        <w:rPr>
          <w:rFonts w:ascii="Times New Roman" w:hAnsi="Times New Roman"/>
          <w:bCs/>
          <w:sz w:val="24"/>
        </w:rPr>
        <w:t>6</w:t>
      </w:r>
      <w:r w:rsidRPr="00C07605">
        <w:rPr>
          <w:rFonts w:ascii="Times New Roman" w:hAnsi="Times New Roman"/>
          <w:bCs/>
          <w:sz w:val="24"/>
        </w:rPr>
        <w:t>.1.1.</w:t>
      </w:r>
      <w:r w:rsidRPr="00C07605">
        <w:rPr>
          <w:rFonts w:ascii="Times New Roman" w:hAnsi="Times New Roman"/>
          <w:bCs/>
          <w:sz w:val="24"/>
        </w:rPr>
        <w:tab/>
        <w:t xml:space="preserve">Отчет по результатам </w:t>
      </w:r>
      <w:proofErr w:type="spellStart"/>
      <w:r w:rsidRPr="00C07605">
        <w:rPr>
          <w:rFonts w:ascii="Times New Roman" w:hAnsi="Times New Roman"/>
          <w:bCs/>
          <w:sz w:val="24"/>
        </w:rPr>
        <w:t>ресертификационного</w:t>
      </w:r>
      <w:proofErr w:type="spellEnd"/>
      <w:r w:rsidRPr="00C07605">
        <w:rPr>
          <w:rFonts w:ascii="Times New Roman" w:hAnsi="Times New Roman"/>
          <w:bCs/>
          <w:sz w:val="24"/>
        </w:rPr>
        <w:t xml:space="preserve"> аудита системы экологического менеджмента ОАО «</w:t>
      </w:r>
      <w:proofErr w:type="spellStart"/>
      <w:r w:rsidRPr="00C07605">
        <w:rPr>
          <w:rFonts w:ascii="Times New Roman" w:hAnsi="Times New Roman"/>
          <w:bCs/>
          <w:sz w:val="24"/>
        </w:rPr>
        <w:t>Славнефть</w:t>
      </w:r>
      <w:proofErr w:type="spellEnd"/>
      <w:r w:rsidRPr="00C07605">
        <w:rPr>
          <w:rFonts w:ascii="Times New Roman" w:hAnsi="Times New Roman"/>
          <w:bCs/>
          <w:sz w:val="24"/>
        </w:rPr>
        <w:t xml:space="preserve">-ЯНОС» на соответствие СЭМ требованиям международного стандарта ISO 14001:2015 и национального стандарта ГОСТ </w:t>
      </w:r>
      <w:proofErr w:type="gramStart"/>
      <w:r w:rsidRPr="00C07605">
        <w:rPr>
          <w:rFonts w:ascii="Times New Roman" w:hAnsi="Times New Roman"/>
          <w:bCs/>
          <w:sz w:val="24"/>
        </w:rPr>
        <w:t>Р</w:t>
      </w:r>
      <w:proofErr w:type="gramEnd"/>
      <w:r w:rsidRPr="00C07605">
        <w:rPr>
          <w:rFonts w:ascii="Times New Roman" w:hAnsi="Times New Roman"/>
          <w:bCs/>
          <w:sz w:val="24"/>
        </w:rPr>
        <w:t xml:space="preserve"> ИСО 14001-2007.</w:t>
      </w:r>
    </w:p>
    <w:p w:rsidR="00C07605" w:rsidRPr="00C07605" w:rsidRDefault="00C07605" w:rsidP="00C07605">
      <w:pPr>
        <w:tabs>
          <w:tab w:val="left" w:pos="360"/>
          <w:tab w:val="num" w:pos="900"/>
        </w:tabs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1.</w:t>
      </w:r>
      <w:r w:rsidR="00D26503">
        <w:rPr>
          <w:rFonts w:ascii="Times New Roman" w:hAnsi="Times New Roman"/>
          <w:bCs/>
          <w:sz w:val="24"/>
        </w:rPr>
        <w:t>6</w:t>
      </w:r>
      <w:r w:rsidRPr="00C07605">
        <w:rPr>
          <w:rFonts w:ascii="Times New Roman" w:hAnsi="Times New Roman"/>
          <w:bCs/>
          <w:sz w:val="24"/>
        </w:rPr>
        <w:t>.1.2.</w:t>
      </w:r>
      <w:r w:rsidRPr="00C07605">
        <w:rPr>
          <w:rFonts w:ascii="Times New Roman" w:hAnsi="Times New Roman"/>
          <w:bCs/>
          <w:sz w:val="24"/>
        </w:rPr>
        <w:tab/>
        <w:t xml:space="preserve">Отчет по результатам </w:t>
      </w:r>
      <w:proofErr w:type="spellStart"/>
      <w:r w:rsidRPr="00C07605">
        <w:rPr>
          <w:rFonts w:ascii="Times New Roman" w:hAnsi="Times New Roman"/>
          <w:bCs/>
          <w:sz w:val="24"/>
        </w:rPr>
        <w:t>ресертификационного</w:t>
      </w:r>
      <w:proofErr w:type="spellEnd"/>
      <w:r w:rsidRPr="00C07605">
        <w:rPr>
          <w:rFonts w:ascii="Times New Roman" w:hAnsi="Times New Roman"/>
          <w:bCs/>
          <w:sz w:val="24"/>
        </w:rPr>
        <w:t xml:space="preserve"> аудита системы менеджмента профессиональной безопасности и охраны труда ОАО «</w:t>
      </w:r>
      <w:proofErr w:type="spellStart"/>
      <w:r w:rsidRPr="00C07605">
        <w:rPr>
          <w:rFonts w:ascii="Times New Roman" w:hAnsi="Times New Roman"/>
          <w:bCs/>
          <w:sz w:val="24"/>
        </w:rPr>
        <w:t>Славнефть</w:t>
      </w:r>
      <w:proofErr w:type="spellEnd"/>
      <w:r w:rsidRPr="00C07605">
        <w:rPr>
          <w:rFonts w:ascii="Times New Roman" w:hAnsi="Times New Roman"/>
          <w:bCs/>
          <w:sz w:val="24"/>
        </w:rPr>
        <w:t xml:space="preserve">-ЯНОС» на соответствие СМБ требованиям международного стандарта </w:t>
      </w:r>
      <w:r w:rsidRPr="00C07605">
        <w:rPr>
          <w:rFonts w:ascii="Times New Roman" w:hAnsi="Times New Roman"/>
          <w:bCs/>
          <w:sz w:val="24"/>
          <w:lang w:val="en-US"/>
        </w:rPr>
        <w:t>OHSAS</w:t>
      </w:r>
      <w:r w:rsidRPr="00C07605">
        <w:rPr>
          <w:rFonts w:ascii="Times New Roman" w:hAnsi="Times New Roman"/>
          <w:bCs/>
          <w:sz w:val="24"/>
        </w:rPr>
        <w:t xml:space="preserve"> 18001:2007 и национального стандарта ГОСТ </w:t>
      </w:r>
      <w:proofErr w:type="gramStart"/>
      <w:r w:rsidRPr="00C07605">
        <w:rPr>
          <w:rFonts w:ascii="Times New Roman" w:hAnsi="Times New Roman"/>
          <w:bCs/>
          <w:sz w:val="24"/>
        </w:rPr>
        <w:t>Р</w:t>
      </w:r>
      <w:proofErr w:type="gramEnd"/>
      <w:r w:rsidRPr="00C07605">
        <w:rPr>
          <w:rFonts w:ascii="Times New Roman" w:hAnsi="Times New Roman"/>
          <w:bCs/>
          <w:sz w:val="24"/>
        </w:rPr>
        <w:t xml:space="preserve"> ИСО 54934-2012.</w:t>
      </w:r>
    </w:p>
    <w:p w:rsidR="00C07605" w:rsidRPr="00C07605" w:rsidRDefault="00C07605" w:rsidP="00C07605">
      <w:pPr>
        <w:tabs>
          <w:tab w:val="left" w:pos="360"/>
          <w:tab w:val="num" w:pos="900"/>
        </w:tabs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1.</w:t>
      </w:r>
      <w:r w:rsidR="00D26503">
        <w:rPr>
          <w:rFonts w:ascii="Times New Roman" w:hAnsi="Times New Roman"/>
          <w:bCs/>
          <w:sz w:val="24"/>
        </w:rPr>
        <w:t>6</w:t>
      </w:r>
      <w:r w:rsidRPr="00C07605">
        <w:rPr>
          <w:rFonts w:ascii="Times New Roman" w:hAnsi="Times New Roman"/>
          <w:bCs/>
          <w:sz w:val="24"/>
        </w:rPr>
        <w:t>.1.3.</w:t>
      </w:r>
      <w:r w:rsidRPr="00C07605">
        <w:rPr>
          <w:rFonts w:ascii="Times New Roman" w:hAnsi="Times New Roman"/>
          <w:bCs/>
          <w:sz w:val="24"/>
        </w:rPr>
        <w:tab/>
        <w:t>Сертификаты соответствия системы экологического менеджмента ОАО «</w:t>
      </w:r>
      <w:proofErr w:type="spellStart"/>
      <w:r w:rsidRPr="00C07605">
        <w:rPr>
          <w:rFonts w:ascii="Times New Roman" w:hAnsi="Times New Roman"/>
          <w:bCs/>
          <w:sz w:val="24"/>
        </w:rPr>
        <w:t>Славнефть</w:t>
      </w:r>
      <w:proofErr w:type="spellEnd"/>
      <w:r w:rsidRPr="00C07605">
        <w:rPr>
          <w:rFonts w:ascii="Times New Roman" w:hAnsi="Times New Roman"/>
          <w:bCs/>
          <w:sz w:val="24"/>
        </w:rPr>
        <w:t>-ЯНОС» требованиям международного стандарта ISO 14001:2015 и системы менеджмента профессиональной безопасности ОАО «</w:t>
      </w:r>
      <w:proofErr w:type="spellStart"/>
      <w:r w:rsidRPr="00C07605">
        <w:rPr>
          <w:rFonts w:ascii="Times New Roman" w:hAnsi="Times New Roman"/>
          <w:bCs/>
          <w:sz w:val="24"/>
        </w:rPr>
        <w:t>Славнефть</w:t>
      </w:r>
      <w:proofErr w:type="spellEnd"/>
      <w:r w:rsidRPr="00C07605">
        <w:rPr>
          <w:rFonts w:ascii="Times New Roman" w:hAnsi="Times New Roman"/>
          <w:bCs/>
          <w:sz w:val="24"/>
        </w:rPr>
        <w:t xml:space="preserve">-ЯНОС» требованиям международного стандарта </w:t>
      </w:r>
      <w:r w:rsidRPr="00C07605">
        <w:rPr>
          <w:rFonts w:ascii="Times New Roman" w:hAnsi="Times New Roman"/>
          <w:bCs/>
          <w:sz w:val="24"/>
          <w:lang w:val="en-US"/>
        </w:rPr>
        <w:t>OHSAS</w:t>
      </w:r>
      <w:r w:rsidRPr="00C07605">
        <w:rPr>
          <w:rFonts w:ascii="Times New Roman" w:hAnsi="Times New Roman"/>
          <w:bCs/>
          <w:sz w:val="24"/>
        </w:rPr>
        <w:t xml:space="preserve"> 18001:2007 на русском и английских языках с аккредитацией члена Международного </w:t>
      </w:r>
      <w:proofErr w:type="spellStart"/>
      <w:r w:rsidRPr="00C07605">
        <w:rPr>
          <w:rFonts w:ascii="Times New Roman" w:hAnsi="Times New Roman"/>
          <w:bCs/>
          <w:sz w:val="24"/>
        </w:rPr>
        <w:t>аккредитационного</w:t>
      </w:r>
      <w:proofErr w:type="spellEnd"/>
      <w:r w:rsidRPr="00C07605">
        <w:rPr>
          <w:rFonts w:ascii="Times New Roman" w:hAnsi="Times New Roman"/>
          <w:bCs/>
          <w:sz w:val="24"/>
        </w:rPr>
        <w:t xml:space="preserve"> форума </w:t>
      </w:r>
      <w:r w:rsidRPr="00C07605">
        <w:rPr>
          <w:rFonts w:ascii="Times New Roman" w:hAnsi="Times New Roman"/>
          <w:bCs/>
          <w:sz w:val="24"/>
          <w:lang w:val="en-US"/>
        </w:rPr>
        <w:t>IAF</w:t>
      </w:r>
      <w:r w:rsidRPr="00C07605">
        <w:rPr>
          <w:rFonts w:ascii="Times New Roman" w:hAnsi="Times New Roman"/>
          <w:bCs/>
          <w:sz w:val="24"/>
        </w:rPr>
        <w:t>;</w:t>
      </w:r>
    </w:p>
    <w:p w:rsidR="00C07605" w:rsidRPr="00C07605" w:rsidRDefault="00C07605" w:rsidP="00C07605">
      <w:pPr>
        <w:tabs>
          <w:tab w:val="left" w:pos="360"/>
          <w:tab w:val="num" w:pos="900"/>
        </w:tabs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1.</w:t>
      </w:r>
      <w:r w:rsidR="00D26503">
        <w:rPr>
          <w:rFonts w:ascii="Times New Roman" w:hAnsi="Times New Roman"/>
          <w:bCs/>
          <w:sz w:val="24"/>
        </w:rPr>
        <w:t>6</w:t>
      </w:r>
      <w:r w:rsidRPr="00C07605">
        <w:rPr>
          <w:rFonts w:ascii="Times New Roman" w:hAnsi="Times New Roman"/>
          <w:bCs/>
          <w:sz w:val="24"/>
        </w:rPr>
        <w:t>.1.4.</w:t>
      </w:r>
      <w:r w:rsidRPr="00C07605">
        <w:rPr>
          <w:rFonts w:ascii="Times New Roman" w:hAnsi="Times New Roman"/>
          <w:bCs/>
          <w:sz w:val="24"/>
        </w:rPr>
        <w:tab/>
        <w:t>Сертификаты соответствия системы экологического менеджмента ОАО «</w:t>
      </w:r>
      <w:proofErr w:type="spellStart"/>
      <w:r w:rsidRPr="00C07605">
        <w:rPr>
          <w:rFonts w:ascii="Times New Roman" w:hAnsi="Times New Roman"/>
          <w:bCs/>
          <w:sz w:val="24"/>
        </w:rPr>
        <w:t>Славнефть</w:t>
      </w:r>
      <w:proofErr w:type="spellEnd"/>
      <w:r w:rsidRPr="00C07605">
        <w:rPr>
          <w:rFonts w:ascii="Times New Roman" w:hAnsi="Times New Roman"/>
          <w:bCs/>
          <w:sz w:val="24"/>
        </w:rPr>
        <w:t xml:space="preserve">-ЯНОС» требованиям национального стандарта ГОСТ </w:t>
      </w:r>
      <w:proofErr w:type="gramStart"/>
      <w:r w:rsidRPr="00C07605">
        <w:rPr>
          <w:rFonts w:ascii="Times New Roman" w:hAnsi="Times New Roman"/>
          <w:bCs/>
          <w:sz w:val="24"/>
        </w:rPr>
        <w:t>Р</w:t>
      </w:r>
      <w:proofErr w:type="gramEnd"/>
      <w:r w:rsidRPr="00C07605">
        <w:rPr>
          <w:rFonts w:ascii="Times New Roman" w:hAnsi="Times New Roman"/>
          <w:bCs/>
          <w:sz w:val="24"/>
        </w:rPr>
        <w:t xml:space="preserve"> ИСО 14001-2007 и системы менеджмента профессиональной безопасности ОАО «</w:t>
      </w:r>
      <w:proofErr w:type="spellStart"/>
      <w:r w:rsidRPr="00C07605">
        <w:rPr>
          <w:rFonts w:ascii="Times New Roman" w:hAnsi="Times New Roman"/>
          <w:bCs/>
          <w:sz w:val="24"/>
        </w:rPr>
        <w:t>Славнефть</w:t>
      </w:r>
      <w:proofErr w:type="spellEnd"/>
      <w:r w:rsidRPr="00C07605">
        <w:rPr>
          <w:rFonts w:ascii="Times New Roman" w:hAnsi="Times New Roman"/>
          <w:bCs/>
          <w:sz w:val="24"/>
        </w:rPr>
        <w:t>-ЯНОС» требованиям национального стандарта ГОСТ Р ИСО 54934-2012 на русском языке с аккредитацией Федеральной службы по аккредитации.</w:t>
      </w:r>
    </w:p>
    <w:p w:rsidR="00B96DC1" w:rsidRPr="00D53E31" w:rsidRDefault="00B96DC1" w:rsidP="00B96DC1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  <w:highlight w:val="yellow"/>
        </w:rPr>
      </w:pPr>
    </w:p>
    <w:p w:rsidR="00763BE4" w:rsidRPr="00763BE4" w:rsidRDefault="00D36D6A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iCs/>
          <w:sz w:val="24"/>
          <w:szCs w:val="22"/>
          <w:lang w:eastAsia="en-US"/>
        </w:rPr>
      </w:pPr>
      <w:r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2</w:t>
      </w:r>
      <w:r w:rsidR="00694B1C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 xml:space="preserve">. </w:t>
      </w:r>
      <w:r w:rsidR="00763BE4" w:rsidRPr="00763BE4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Т</w:t>
      </w:r>
      <w:r w:rsidR="00694B1C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ребования к контрагенту.</w:t>
      </w:r>
    </w:p>
    <w:p w:rsidR="00507C32" w:rsidRPr="001F411C" w:rsidRDefault="00507C32" w:rsidP="00763BE4">
      <w:pPr>
        <w:spacing w:before="0"/>
        <w:jc w:val="both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763BE4" w:rsidRPr="001F411C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tbl>
      <w:tblPr>
        <w:tblStyle w:val="15"/>
        <w:tblW w:w="10031" w:type="dxa"/>
        <w:tblLayout w:type="fixed"/>
        <w:tblLook w:val="04A0" w:firstRow="1" w:lastRow="0" w:firstColumn="1" w:lastColumn="0" w:noHBand="0" w:noVBand="1"/>
      </w:tblPr>
      <w:tblGrid>
        <w:gridCol w:w="658"/>
        <w:gridCol w:w="4271"/>
        <w:gridCol w:w="2409"/>
        <w:gridCol w:w="1559"/>
        <w:gridCol w:w="1134"/>
      </w:tblGrid>
      <w:tr w:rsidR="007409D2" w:rsidRPr="007409D2" w:rsidTr="006C7DCA">
        <w:tc>
          <w:tcPr>
            <w:tcW w:w="658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/>
                <w:bCs/>
                <w:sz w:val="24"/>
                <w:lang w:val="en-US" w:eastAsia="x-none"/>
              </w:rPr>
              <w:t xml:space="preserve">N </w:t>
            </w:r>
            <w:r w:rsidRPr="007409D2">
              <w:rPr>
                <w:rFonts w:ascii="Times New Roman" w:hAnsi="Times New Roman"/>
                <w:b/>
                <w:bCs/>
                <w:sz w:val="24"/>
                <w:lang w:eastAsia="x-none"/>
              </w:rPr>
              <w:t>п/п</w:t>
            </w:r>
          </w:p>
        </w:tc>
        <w:tc>
          <w:tcPr>
            <w:tcW w:w="4271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/>
                <w:bCs/>
                <w:sz w:val="24"/>
                <w:lang w:eastAsia="x-none"/>
              </w:rPr>
              <w:t xml:space="preserve">Требование </w:t>
            </w:r>
          </w:p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/>
                <w:bCs/>
                <w:sz w:val="24"/>
                <w:lang w:eastAsia="x-none"/>
              </w:rPr>
              <w:t>(параметр оценки)</w:t>
            </w:r>
          </w:p>
        </w:tc>
        <w:tc>
          <w:tcPr>
            <w:tcW w:w="2409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/>
                <w:bCs/>
                <w:sz w:val="24"/>
                <w:lang w:eastAsia="x-none"/>
              </w:rPr>
              <w:t>Документы, подтверждающие соответствие требованию</w:t>
            </w:r>
          </w:p>
        </w:tc>
        <w:tc>
          <w:tcPr>
            <w:tcW w:w="1559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/>
                <w:bCs/>
                <w:sz w:val="24"/>
                <w:lang w:eastAsia="x-none"/>
              </w:rPr>
              <w:t>Единица измерения</w:t>
            </w:r>
          </w:p>
        </w:tc>
        <w:tc>
          <w:tcPr>
            <w:tcW w:w="1134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/>
                <w:bCs/>
                <w:sz w:val="24"/>
                <w:lang w:eastAsia="x-none"/>
              </w:rPr>
              <w:t xml:space="preserve">Условие </w:t>
            </w:r>
            <w:proofErr w:type="spellStart"/>
            <w:proofErr w:type="gramStart"/>
            <w:r w:rsidRPr="007409D2">
              <w:rPr>
                <w:rFonts w:ascii="Times New Roman" w:hAnsi="Times New Roman"/>
                <w:b/>
                <w:bCs/>
                <w:sz w:val="24"/>
                <w:lang w:eastAsia="x-none"/>
              </w:rPr>
              <w:t>соответ-ствия</w:t>
            </w:r>
            <w:proofErr w:type="spellEnd"/>
            <w:proofErr w:type="gramEnd"/>
          </w:p>
        </w:tc>
      </w:tr>
      <w:tr w:rsidR="007409D2" w:rsidRPr="007409D2" w:rsidTr="006C7DCA">
        <w:tc>
          <w:tcPr>
            <w:tcW w:w="658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1</w:t>
            </w:r>
          </w:p>
        </w:tc>
        <w:tc>
          <w:tcPr>
            <w:tcW w:w="4271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</w:rPr>
            </w:pPr>
            <w:r w:rsidRPr="007409D2">
              <w:rPr>
                <w:rFonts w:ascii="Times New Roman" w:hAnsi="Times New Roman"/>
                <w:bCs/>
                <w:sz w:val="24"/>
              </w:rPr>
              <w:t xml:space="preserve">Участник должен иметь международную аккредитацию на проведение сертификации систем экологического менеджмента на соответствие международному стандарту ISO 14001:2015 и систем менеджмента профессиональной </w:t>
            </w:r>
            <w:r w:rsidRPr="007409D2">
              <w:rPr>
                <w:rFonts w:ascii="Times New Roman" w:hAnsi="Times New Roman"/>
                <w:bCs/>
                <w:sz w:val="24"/>
              </w:rPr>
              <w:lastRenderedPageBreak/>
              <w:t xml:space="preserve">безопасности и охраны труда на соответствие международному стандарту </w:t>
            </w:r>
            <w:r w:rsidRPr="007409D2">
              <w:rPr>
                <w:rFonts w:ascii="Times New Roman" w:hAnsi="Times New Roman"/>
                <w:bCs/>
                <w:sz w:val="24"/>
                <w:lang w:val="en-US"/>
              </w:rPr>
              <w:t>OHSAS</w:t>
            </w:r>
            <w:r w:rsidRPr="007409D2">
              <w:rPr>
                <w:rFonts w:ascii="Times New Roman" w:hAnsi="Times New Roman"/>
                <w:bCs/>
                <w:sz w:val="24"/>
              </w:rPr>
              <w:t xml:space="preserve"> 18001:2007 члена международного </w:t>
            </w:r>
            <w:proofErr w:type="spellStart"/>
            <w:r w:rsidRPr="007409D2">
              <w:rPr>
                <w:rFonts w:ascii="Times New Roman" w:hAnsi="Times New Roman"/>
                <w:bCs/>
                <w:sz w:val="24"/>
              </w:rPr>
              <w:t>аккредитационного</w:t>
            </w:r>
            <w:proofErr w:type="spellEnd"/>
            <w:r w:rsidRPr="007409D2">
              <w:rPr>
                <w:rFonts w:ascii="Times New Roman" w:hAnsi="Times New Roman"/>
                <w:bCs/>
                <w:sz w:val="24"/>
              </w:rPr>
              <w:t xml:space="preserve"> форума </w:t>
            </w:r>
            <w:r w:rsidRPr="007409D2">
              <w:rPr>
                <w:rFonts w:ascii="Times New Roman" w:hAnsi="Times New Roman"/>
                <w:bCs/>
                <w:sz w:val="24"/>
                <w:lang w:val="en-US"/>
              </w:rPr>
              <w:t>IAF</w:t>
            </w:r>
            <w:r w:rsidRPr="007409D2">
              <w:rPr>
                <w:rFonts w:ascii="Times New Roman" w:hAnsi="Times New Roman"/>
                <w:bCs/>
                <w:sz w:val="24"/>
              </w:rPr>
              <w:t xml:space="preserve"> – подписанта многостороннего соглашения о взаимном признании </w:t>
            </w:r>
            <w:r w:rsidRPr="007409D2">
              <w:rPr>
                <w:rFonts w:ascii="Times New Roman" w:hAnsi="Times New Roman"/>
                <w:bCs/>
                <w:sz w:val="24"/>
                <w:lang w:val="en-US"/>
              </w:rPr>
              <w:t>IAF</w:t>
            </w:r>
            <w:r w:rsidRPr="007409D2">
              <w:rPr>
                <w:rFonts w:ascii="Times New Roman" w:hAnsi="Times New Roman"/>
                <w:bCs/>
                <w:sz w:val="24"/>
              </w:rPr>
              <w:t>-</w:t>
            </w:r>
            <w:r w:rsidRPr="007409D2">
              <w:rPr>
                <w:rFonts w:ascii="Times New Roman" w:hAnsi="Times New Roman"/>
                <w:bCs/>
                <w:sz w:val="24"/>
                <w:lang w:val="en-US"/>
              </w:rPr>
              <w:t>MLA</w:t>
            </w:r>
            <w:r w:rsidRPr="007409D2">
              <w:rPr>
                <w:rFonts w:ascii="Times New Roman" w:hAnsi="Times New Roman"/>
                <w:bCs/>
                <w:sz w:val="24"/>
              </w:rPr>
              <w:t>.</w:t>
            </w:r>
          </w:p>
          <w:p w:rsidR="007409D2" w:rsidRPr="007409D2" w:rsidRDefault="007409D2" w:rsidP="007409D2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2409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lastRenderedPageBreak/>
              <w:t>Заверенные копии документов об аккредитации</w:t>
            </w:r>
          </w:p>
        </w:tc>
        <w:tc>
          <w:tcPr>
            <w:tcW w:w="1559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Да</w:t>
            </w:r>
            <w:proofErr w:type="gramStart"/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/Н</w:t>
            </w:r>
            <w:proofErr w:type="gramEnd"/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ет</w:t>
            </w:r>
          </w:p>
        </w:tc>
        <w:tc>
          <w:tcPr>
            <w:tcW w:w="1134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Да</w:t>
            </w:r>
          </w:p>
        </w:tc>
      </w:tr>
      <w:tr w:rsidR="007409D2" w:rsidRPr="007409D2" w:rsidTr="006C7DCA">
        <w:tc>
          <w:tcPr>
            <w:tcW w:w="658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lastRenderedPageBreak/>
              <w:t>2</w:t>
            </w:r>
          </w:p>
        </w:tc>
        <w:tc>
          <w:tcPr>
            <w:tcW w:w="4271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</w:rPr>
            </w:pPr>
            <w:r w:rsidRPr="007409D2">
              <w:rPr>
                <w:rFonts w:ascii="Times New Roman" w:hAnsi="Times New Roman"/>
                <w:bCs/>
                <w:sz w:val="24"/>
              </w:rPr>
              <w:t xml:space="preserve">Участник должен иметь национальную аккредитацию на право проведения работ по сертификации систем экологического менеджмента на соответствие требованиям стандартов </w:t>
            </w:r>
            <w:r w:rsidRPr="007409D2">
              <w:rPr>
                <w:rFonts w:ascii="Times New Roman" w:hAnsi="Times New Roman"/>
                <w:bCs/>
                <w:sz w:val="24"/>
                <w:lang w:val="en-US"/>
              </w:rPr>
              <w:t>ISO</w:t>
            </w:r>
            <w:r w:rsidRPr="007409D2">
              <w:rPr>
                <w:rFonts w:ascii="Times New Roman" w:hAnsi="Times New Roman"/>
                <w:bCs/>
                <w:sz w:val="24"/>
              </w:rPr>
              <w:t xml:space="preserve"> 14001:2015 и ГОСТ </w:t>
            </w:r>
            <w:proofErr w:type="gramStart"/>
            <w:r w:rsidRPr="007409D2">
              <w:rPr>
                <w:rFonts w:ascii="Times New Roman" w:hAnsi="Times New Roman"/>
                <w:bCs/>
                <w:sz w:val="24"/>
              </w:rPr>
              <w:t>Р</w:t>
            </w:r>
            <w:proofErr w:type="gramEnd"/>
            <w:r w:rsidRPr="007409D2">
              <w:rPr>
                <w:rFonts w:ascii="Times New Roman" w:hAnsi="Times New Roman"/>
                <w:bCs/>
                <w:sz w:val="24"/>
              </w:rPr>
              <w:t xml:space="preserve"> ИСО 14001-2007, систем менеджмента профессиональной безопасности и охраны труда на соответствие требованиям стандартов </w:t>
            </w:r>
            <w:r w:rsidRPr="007409D2">
              <w:rPr>
                <w:rFonts w:ascii="Times New Roman" w:hAnsi="Times New Roman"/>
                <w:bCs/>
                <w:sz w:val="24"/>
                <w:lang w:val="en-US"/>
              </w:rPr>
              <w:t>OHSAS</w:t>
            </w:r>
            <w:r w:rsidRPr="007409D2">
              <w:rPr>
                <w:rFonts w:ascii="Times New Roman" w:hAnsi="Times New Roman"/>
                <w:bCs/>
                <w:sz w:val="24"/>
              </w:rPr>
              <w:t xml:space="preserve"> 18001:2007 и ГОСТ Р ИСО 54934-2012</w:t>
            </w:r>
            <w:r w:rsidRPr="007409D2">
              <w:rPr>
                <w:rFonts w:ascii="Times New Roman" w:hAnsi="Times New Roman"/>
                <w:bCs/>
                <w:color w:val="FF0000"/>
                <w:sz w:val="24"/>
              </w:rPr>
              <w:t xml:space="preserve"> </w:t>
            </w:r>
            <w:r w:rsidRPr="007409D2">
              <w:rPr>
                <w:rFonts w:ascii="Times New Roman" w:hAnsi="Times New Roman"/>
                <w:bCs/>
                <w:sz w:val="24"/>
              </w:rPr>
              <w:t>Федеральной службы по аккредитации (согласно Федерального закона от 28.12.2013 N 412-ФЗ "Об аккредитации в национальной системе аккредитации").</w:t>
            </w:r>
          </w:p>
          <w:p w:rsidR="007409D2" w:rsidRPr="007409D2" w:rsidRDefault="007409D2" w:rsidP="007409D2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2409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Заверенные копии документов об аккредитации</w:t>
            </w:r>
          </w:p>
        </w:tc>
        <w:tc>
          <w:tcPr>
            <w:tcW w:w="1559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Да</w:t>
            </w:r>
            <w:proofErr w:type="gramStart"/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/Н</w:t>
            </w:r>
            <w:proofErr w:type="gramEnd"/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ет</w:t>
            </w:r>
          </w:p>
        </w:tc>
        <w:tc>
          <w:tcPr>
            <w:tcW w:w="1134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Да</w:t>
            </w:r>
          </w:p>
        </w:tc>
      </w:tr>
      <w:tr w:rsidR="007409D2" w:rsidRPr="007409D2" w:rsidTr="006C7DCA">
        <w:tc>
          <w:tcPr>
            <w:tcW w:w="658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3</w:t>
            </w:r>
          </w:p>
        </w:tc>
        <w:tc>
          <w:tcPr>
            <w:tcW w:w="4271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 xml:space="preserve">Участник должен быть </w:t>
            </w:r>
            <w:r w:rsidRPr="007409D2">
              <w:rPr>
                <w:rFonts w:ascii="Times New Roman" w:hAnsi="Times New Roman"/>
                <w:bCs/>
                <w:sz w:val="24"/>
                <w:lang w:val="x-none" w:eastAsia="x-none"/>
              </w:rPr>
              <w:t>член</w:t>
            </w: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 xml:space="preserve">ом </w:t>
            </w:r>
            <w:r w:rsidRPr="007409D2">
              <w:rPr>
                <w:rFonts w:ascii="Times New Roman" w:hAnsi="Times New Roman"/>
                <w:bCs/>
                <w:sz w:val="24"/>
                <w:lang w:val="x-none" w:eastAsia="x-none"/>
              </w:rPr>
              <w:t xml:space="preserve">Международной сертификационной сети </w:t>
            </w:r>
            <w:proofErr w:type="spellStart"/>
            <w:r w:rsidRPr="007409D2">
              <w:rPr>
                <w:rFonts w:ascii="Times New Roman" w:hAnsi="Times New Roman"/>
                <w:bCs/>
                <w:sz w:val="24"/>
                <w:lang w:val="en-US" w:eastAsia="x-none"/>
              </w:rPr>
              <w:t>IQNet</w:t>
            </w:r>
            <w:proofErr w:type="spellEnd"/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.</w:t>
            </w:r>
          </w:p>
          <w:p w:rsidR="007409D2" w:rsidRPr="007409D2" w:rsidRDefault="007409D2" w:rsidP="007409D2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  <w:lang w:eastAsia="x-none"/>
              </w:rPr>
            </w:pPr>
          </w:p>
        </w:tc>
        <w:tc>
          <w:tcPr>
            <w:tcW w:w="2409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 xml:space="preserve">Копия свидетельства </w:t>
            </w:r>
          </w:p>
        </w:tc>
        <w:tc>
          <w:tcPr>
            <w:tcW w:w="1559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Да</w:t>
            </w:r>
            <w:proofErr w:type="gramStart"/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/Н</w:t>
            </w:r>
            <w:proofErr w:type="gramEnd"/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ет</w:t>
            </w:r>
          </w:p>
        </w:tc>
        <w:tc>
          <w:tcPr>
            <w:tcW w:w="1134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Да</w:t>
            </w:r>
          </w:p>
        </w:tc>
      </w:tr>
      <w:tr w:rsidR="007409D2" w:rsidRPr="007409D2" w:rsidTr="006C7DCA">
        <w:tc>
          <w:tcPr>
            <w:tcW w:w="658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4</w:t>
            </w:r>
          </w:p>
        </w:tc>
        <w:tc>
          <w:tcPr>
            <w:tcW w:w="4271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val="x-none" w:eastAsia="x-none"/>
              </w:rPr>
              <w:t>Участник должен обладать правом выдачи собственного Сертификата соответствия сертифицированным организациям. Центр принятия Решения о выдаче Сертификата соответствия (Главный офис) органа по сертификации систем менеджмента должен находиться на территории РФ и быть самостоятельным субъектом РФ. Агентства и/или представительства, не имеющие право самостоятельной выдачи Сертификата, не могут считаться самостоятельными органами по сертификации систем менеджмента.</w:t>
            </w:r>
          </w:p>
          <w:p w:rsidR="007409D2" w:rsidRPr="007409D2" w:rsidRDefault="007409D2" w:rsidP="007409D2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09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Заверенная копия свидетельства о государственной регистрации, выписка из Устава или другие подтверждающие документы</w:t>
            </w:r>
          </w:p>
        </w:tc>
        <w:tc>
          <w:tcPr>
            <w:tcW w:w="1559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Да</w:t>
            </w:r>
            <w:proofErr w:type="gramStart"/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/Н</w:t>
            </w:r>
            <w:proofErr w:type="gramEnd"/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ет</w:t>
            </w:r>
          </w:p>
        </w:tc>
        <w:tc>
          <w:tcPr>
            <w:tcW w:w="1134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Да</w:t>
            </w:r>
          </w:p>
        </w:tc>
      </w:tr>
      <w:tr w:rsidR="007409D2" w:rsidRPr="007409D2" w:rsidTr="006C7DCA">
        <w:tc>
          <w:tcPr>
            <w:tcW w:w="658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5</w:t>
            </w:r>
          </w:p>
        </w:tc>
        <w:tc>
          <w:tcPr>
            <w:tcW w:w="4271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</w:rPr>
            </w:pPr>
            <w:r w:rsidRPr="007409D2">
              <w:rPr>
                <w:rFonts w:ascii="Times New Roman" w:hAnsi="Times New Roman"/>
                <w:bCs/>
                <w:sz w:val="24"/>
              </w:rPr>
              <w:t>Участник должен соответствовать требованиям ISO/</w:t>
            </w:r>
            <w:r w:rsidRPr="007409D2">
              <w:rPr>
                <w:rFonts w:ascii="Times New Roman" w:hAnsi="Times New Roman"/>
                <w:bCs/>
                <w:sz w:val="24"/>
                <w:lang w:val="en-US"/>
              </w:rPr>
              <w:t>IEC</w:t>
            </w:r>
            <w:r w:rsidRPr="007409D2">
              <w:rPr>
                <w:rFonts w:ascii="Times New Roman" w:hAnsi="Times New Roman"/>
                <w:bCs/>
                <w:sz w:val="24"/>
              </w:rPr>
              <w:t xml:space="preserve"> 17021:2011 и ГОСТ </w:t>
            </w:r>
            <w:proofErr w:type="gramStart"/>
            <w:r w:rsidRPr="007409D2">
              <w:rPr>
                <w:rFonts w:ascii="Times New Roman" w:hAnsi="Times New Roman"/>
                <w:bCs/>
                <w:sz w:val="24"/>
              </w:rPr>
              <w:t>Р</w:t>
            </w:r>
            <w:proofErr w:type="gramEnd"/>
            <w:r w:rsidRPr="007409D2">
              <w:rPr>
                <w:rFonts w:ascii="Times New Roman" w:hAnsi="Times New Roman"/>
                <w:bCs/>
                <w:sz w:val="24"/>
              </w:rPr>
              <w:t xml:space="preserve"> ИСО/МЭК 17021-2012.</w:t>
            </w:r>
          </w:p>
          <w:p w:rsidR="007409D2" w:rsidRPr="007409D2" w:rsidRDefault="007409D2" w:rsidP="007409D2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color w:val="FF0000"/>
                <w:sz w:val="24"/>
              </w:rPr>
            </w:pPr>
          </w:p>
        </w:tc>
        <w:tc>
          <w:tcPr>
            <w:tcW w:w="2409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Копия сертификата соответствия</w:t>
            </w:r>
          </w:p>
        </w:tc>
        <w:tc>
          <w:tcPr>
            <w:tcW w:w="1559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Да</w:t>
            </w:r>
            <w:proofErr w:type="gramStart"/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/Н</w:t>
            </w:r>
            <w:proofErr w:type="gramEnd"/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ет</w:t>
            </w:r>
          </w:p>
        </w:tc>
        <w:tc>
          <w:tcPr>
            <w:tcW w:w="1134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Да</w:t>
            </w:r>
          </w:p>
        </w:tc>
      </w:tr>
      <w:tr w:rsidR="007409D2" w:rsidRPr="007409D2" w:rsidTr="006C7DCA">
        <w:tc>
          <w:tcPr>
            <w:tcW w:w="658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6</w:t>
            </w:r>
          </w:p>
        </w:tc>
        <w:tc>
          <w:tcPr>
            <w:tcW w:w="4271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val="x-none" w:eastAsia="x-none"/>
              </w:rPr>
              <w:t xml:space="preserve">Участник должен провести аудит в установленные сроки. Продолжительность аудита рассчитывается на основании методик, </w:t>
            </w:r>
            <w:r w:rsidRPr="007409D2">
              <w:rPr>
                <w:rFonts w:ascii="Times New Roman" w:hAnsi="Times New Roman"/>
                <w:bCs/>
                <w:sz w:val="24"/>
                <w:lang w:val="x-none" w:eastAsia="x-none"/>
              </w:rPr>
              <w:lastRenderedPageBreak/>
              <w:t>представленных в международном стандарте ISO/</w:t>
            </w:r>
            <w:r w:rsidRPr="007409D2">
              <w:rPr>
                <w:rFonts w:ascii="Times New Roman" w:hAnsi="Times New Roman"/>
                <w:bCs/>
                <w:sz w:val="24"/>
                <w:lang w:val="en-US" w:eastAsia="x-none"/>
              </w:rPr>
              <w:t>IEC</w:t>
            </w:r>
            <w:r w:rsidRPr="007409D2">
              <w:rPr>
                <w:rFonts w:ascii="Times New Roman" w:hAnsi="Times New Roman"/>
                <w:bCs/>
                <w:sz w:val="24"/>
                <w:lang w:val="x-none" w:eastAsia="x-none"/>
              </w:rPr>
              <w:t xml:space="preserve"> 17021:2011 и регламентирующем документе </w:t>
            </w:r>
            <w:r w:rsidRPr="007409D2">
              <w:rPr>
                <w:rFonts w:ascii="Times New Roman" w:hAnsi="Times New Roman"/>
                <w:bCs/>
                <w:sz w:val="24"/>
                <w:lang w:val="en-US" w:eastAsia="x-none"/>
              </w:rPr>
              <w:t>IAF</w:t>
            </w:r>
            <w:r w:rsidRPr="007409D2">
              <w:rPr>
                <w:rFonts w:ascii="Times New Roman" w:hAnsi="Times New Roman"/>
                <w:bCs/>
                <w:sz w:val="24"/>
                <w:lang w:val="x-none" w:eastAsia="x-none"/>
              </w:rPr>
              <w:t xml:space="preserve"> MD 05.</w:t>
            </w:r>
          </w:p>
          <w:p w:rsidR="007409D2" w:rsidRPr="007409D2" w:rsidRDefault="007409D2" w:rsidP="007409D2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09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lastRenderedPageBreak/>
              <w:t xml:space="preserve">Справка о расчете продолжительности аудита, </w:t>
            </w:r>
            <w:r w:rsidRPr="007409D2">
              <w:rPr>
                <w:rFonts w:ascii="Times New Roman" w:hAnsi="Times New Roman" w:cs="Arial"/>
                <w:sz w:val="24"/>
                <w:lang w:val="x-none" w:eastAsia="x-none"/>
              </w:rPr>
              <w:t xml:space="preserve">за подписью руководителя </w:t>
            </w:r>
            <w:r w:rsidRPr="007409D2">
              <w:rPr>
                <w:rFonts w:ascii="Times New Roman" w:hAnsi="Times New Roman" w:cs="Arial"/>
                <w:sz w:val="24"/>
                <w:lang w:val="x-none" w:eastAsia="x-none"/>
              </w:rPr>
              <w:lastRenderedPageBreak/>
              <w:t>организации и скрепленная печатью организации</w:t>
            </w:r>
          </w:p>
        </w:tc>
        <w:tc>
          <w:tcPr>
            <w:tcW w:w="1559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lastRenderedPageBreak/>
              <w:t>Да</w:t>
            </w:r>
            <w:proofErr w:type="gramStart"/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/Н</w:t>
            </w:r>
            <w:proofErr w:type="gramEnd"/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ет</w:t>
            </w:r>
          </w:p>
        </w:tc>
        <w:tc>
          <w:tcPr>
            <w:tcW w:w="1134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Да</w:t>
            </w:r>
          </w:p>
        </w:tc>
      </w:tr>
      <w:tr w:rsidR="007409D2" w:rsidRPr="007409D2" w:rsidTr="006C7DCA">
        <w:tc>
          <w:tcPr>
            <w:tcW w:w="658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lastRenderedPageBreak/>
              <w:t>7</w:t>
            </w:r>
          </w:p>
        </w:tc>
        <w:tc>
          <w:tcPr>
            <w:tcW w:w="4271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val="x-none" w:eastAsia="x-none"/>
              </w:rPr>
              <w:t>Участник должен подтвердить успешный опыт аналогичных сертификационных проверок в химической и нефтегазовой отрасли</w:t>
            </w:r>
          </w:p>
        </w:tc>
        <w:tc>
          <w:tcPr>
            <w:tcW w:w="2409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rPr>
                <w:rFonts w:ascii="Times New Roman" w:hAnsi="Times New Roman" w:cs="Arial"/>
                <w:sz w:val="24"/>
                <w:lang w:eastAsia="x-none"/>
              </w:rPr>
            </w:pPr>
            <w:r w:rsidRPr="007409D2">
              <w:rPr>
                <w:rFonts w:ascii="Times New Roman" w:hAnsi="Times New Roman" w:cs="Arial"/>
                <w:sz w:val="24"/>
                <w:lang w:val="x-none" w:eastAsia="x-none"/>
              </w:rPr>
              <w:t xml:space="preserve">Справка о заключенных и выполненных договорах </w:t>
            </w:r>
            <w:r w:rsidRPr="007409D2">
              <w:rPr>
                <w:rFonts w:ascii="Times New Roman" w:hAnsi="Times New Roman" w:cs="Arial"/>
                <w:sz w:val="24"/>
                <w:lang w:eastAsia="x-none"/>
              </w:rPr>
              <w:t xml:space="preserve">на проведение аналогичных сертификационных проверок </w:t>
            </w:r>
            <w:r w:rsidRPr="007409D2">
              <w:rPr>
                <w:rFonts w:ascii="Times New Roman" w:hAnsi="Times New Roman" w:cs="Arial"/>
                <w:sz w:val="24"/>
                <w:lang w:val="x-none" w:eastAsia="x-none"/>
              </w:rPr>
              <w:t xml:space="preserve">за последние </w:t>
            </w:r>
            <w:r w:rsidRPr="007409D2">
              <w:rPr>
                <w:rFonts w:ascii="Times New Roman" w:hAnsi="Times New Roman" w:cs="Arial"/>
                <w:sz w:val="24"/>
                <w:lang w:eastAsia="x-none"/>
              </w:rPr>
              <w:t>5</w:t>
            </w:r>
            <w:r w:rsidRPr="007409D2">
              <w:rPr>
                <w:rFonts w:ascii="Times New Roman" w:hAnsi="Times New Roman" w:cs="Arial"/>
                <w:sz w:val="24"/>
                <w:lang w:val="x-none" w:eastAsia="x-none"/>
              </w:rPr>
              <w:t xml:space="preserve"> </w:t>
            </w:r>
            <w:r w:rsidRPr="007409D2">
              <w:rPr>
                <w:rFonts w:ascii="Times New Roman" w:hAnsi="Times New Roman" w:cs="Arial"/>
                <w:sz w:val="24"/>
                <w:lang w:eastAsia="x-none"/>
              </w:rPr>
              <w:t>лет</w:t>
            </w:r>
            <w:r w:rsidRPr="007409D2">
              <w:rPr>
                <w:rFonts w:ascii="Times New Roman" w:hAnsi="Times New Roman" w:cs="Arial"/>
                <w:sz w:val="24"/>
                <w:lang w:val="x-none" w:eastAsia="x-none"/>
              </w:rPr>
              <w:t>а, за подписью руководителя организации и скрепленная печатью организации.</w:t>
            </w:r>
          </w:p>
          <w:p w:rsidR="007409D2" w:rsidRPr="007409D2" w:rsidRDefault="007409D2" w:rsidP="007409D2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 w:cs="Arial"/>
                <w:sz w:val="24"/>
                <w:lang w:val="x-none" w:eastAsia="x-none"/>
              </w:rPr>
              <w:t xml:space="preserve">   </w:t>
            </w:r>
          </w:p>
        </w:tc>
        <w:tc>
          <w:tcPr>
            <w:tcW w:w="1559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Да</w:t>
            </w:r>
            <w:proofErr w:type="gramStart"/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/Н</w:t>
            </w:r>
            <w:proofErr w:type="gramEnd"/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ет</w:t>
            </w:r>
          </w:p>
        </w:tc>
        <w:tc>
          <w:tcPr>
            <w:tcW w:w="1134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Да</w:t>
            </w:r>
          </w:p>
        </w:tc>
      </w:tr>
      <w:tr w:rsidR="007409D2" w:rsidRPr="007409D2" w:rsidTr="006C7DCA">
        <w:tc>
          <w:tcPr>
            <w:tcW w:w="658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8</w:t>
            </w:r>
          </w:p>
        </w:tc>
        <w:tc>
          <w:tcPr>
            <w:tcW w:w="4271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val="x-none" w:eastAsia="x-none"/>
              </w:rPr>
              <w:t>Участник должен обладать необходимым количеством русскоговорящих аудиторов, имеющих необходимое образование, подготовку и опыт проведения аудитов систем экологического менеджмента, подтвержденную российскими и международными органами по сертификации персонала (</w:t>
            </w:r>
            <w:r w:rsidRPr="007409D2">
              <w:rPr>
                <w:rFonts w:ascii="Times New Roman" w:hAnsi="Times New Roman"/>
                <w:bCs/>
                <w:sz w:val="24"/>
                <w:lang w:val="en-US" w:eastAsia="x-none"/>
              </w:rPr>
              <w:t>IPC</w:t>
            </w:r>
            <w:r w:rsidRPr="007409D2">
              <w:rPr>
                <w:rFonts w:ascii="Times New Roman" w:hAnsi="Times New Roman"/>
                <w:bCs/>
                <w:sz w:val="24"/>
                <w:lang w:val="x-none" w:eastAsia="x-none"/>
              </w:rPr>
              <w:t>, IRCA и др.) квалификацию (с представлением сертификатов об обучении и/или иных документов, подтверждающих квалификацию) и опыт выполнения аналогичных работ на предприятиях РФ</w:t>
            </w: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.</w:t>
            </w:r>
          </w:p>
          <w:p w:rsidR="007409D2" w:rsidRPr="007409D2" w:rsidRDefault="007409D2" w:rsidP="007409D2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  <w:lang w:eastAsia="x-none"/>
              </w:rPr>
            </w:pPr>
          </w:p>
        </w:tc>
        <w:tc>
          <w:tcPr>
            <w:tcW w:w="2409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 xml:space="preserve">Справка о количестве аудиторов с указанием квалификации и  опыта их работы с приложением копий </w:t>
            </w:r>
            <w:r w:rsidRPr="007409D2">
              <w:rPr>
                <w:rFonts w:ascii="Times New Roman" w:hAnsi="Times New Roman"/>
                <w:bCs/>
                <w:sz w:val="24"/>
                <w:lang w:val="x-none" w:eastAsia="x-none"/>
              </w:rPr>
              <w:t>сертификатов об обучении и/или иных документов, подтверждающих квалификацию</w:t>
            </w: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.</w:t>
            </w:r>
          </w:p>
        </w:tc>
        <w:tc>
          <w:tcPr>
            <w:tcW w:w="1559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Да</w:t>
            </w:r>
            <w:proofErr w:type="gramStart"/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/Н</w:t>
            </w:r>
            <w:proofErr w:type="gramEnd"/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ет</w:t>
            </w:r>
          </w:p>
        </w:tc>
        <w:tc>
          <w:tcPr>
            <w:tcW w:w="1134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Да</w:t>
            </w:r>
          </w:p>
        </w:tc>
      </w:tr>
      <w:tr w:rsidR="007409D2" w:rsidRPr="007409D2" w:rsidTr="006C7DCA">
        <w:tc>
          <w:tcPr>
            <w:tcW w:w="658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10</w:t>
            </w:r>
          </w:p>
        </w:tc>
        <w:tc>
          <w:tcPr>
            <w:tcW w:w="4271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val="x-none" w:eastAsia="x-none"/>
              </w:rPr>
              <w:t>Участник должен предоставить положительные рекомендации/отзывы заказчиков, в интересах которых были выполнены услуги по сертификации</w:t>
            </w: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.</w:t>
            </w:r>
          </w:p>
          <w:p w:rsidR="007409D2" w:rsidRPr="007409D2" w:rsidRDefault="007409D2" w:rsidP="007409D2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  <w:lang w:eastAsia="x-none"/>
              </w:rPr>
            </w:pPr>
          </w:p>
        </w:tc>
        <w:tc>
          <w:tcPr>
            <w:tcW w:w="2409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Отзывы в количестве 3 или более</w:t>
            </w:r>
          </w:p>
        </w:tc>
        <w:tc>
          <w:tcPr>
            <w:tcW w:w="1559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Да</w:t>
            </w:r>
            <w:proofErr w:type="gramStart"/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/Н</w:t>
            </w:r>
            <w:proofErr w:type="gramEnd"/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ет</w:t>
            </w:r>
          </w:p>
        </w:tc>
        <w:tc>
          <w:tcPr>
            <w:tcW w:w="1134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Да</w:t>
            </w:r>
          </w:p>
        </w:tc>
      </w:tr>
      <w:tr w:rsidR="007409D2" w:rsidRPr="007409D2" w:rsidTr="006C7DCA">
        <w:tc>
          <w:tcPr>
            <w:tcW w:w="658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11</w:t>
            </w:r>
          </w:p>
        </w:tc>
        <w:tc>
          <w:tcPr>
            <w:tcW w:w="4271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val="x-none" w:eastAsia="x-none"/>
              </w:rPr>
              <w:t xml:space="preserve">Участник должен иметь собственную сертифицированную систему менеджмента качества, соответствующую требованиям </w:t>
            </w:r>
            <w:r w:rsidRPr="007409D2">
              <w:rPr>
                <w:rFonts w:ascii="Times New Roman" w:hAnsi="Times New Roman"/>
                <w:bCs/>
                <w:sz w:val="24"/>
                <w:lang w:val="en-US" w:eastAsia="x-none"/>
              </w:rPr>
              <w:t>ISO</w:t>
            </w:r>
            <w:r w:rsidRPr="007409D2">
              <w:rPr>
                <w:rFonts w:ascii="Times New Roman" w:hAnsi="Times New Roman"/>
                <w:bCs/>
                <w:sz w:val="24"/>
                <w:lang w:val="x-none" w:eastAsia="x-none"/>
              </w:rPr>
              <w:t xml:space="preserve"> 9001:2008 (ГОСТ </w:t>
            </w:r>
            <w:r w:rsidRPr="007409D2">
              <w:rPr>
                <w:rFonts w:ascii="Times New Roman" w:hAnsi="Times New Roman"/>
                <w:bCs/>
                <w:sz w:val="24"/>
                <w:lang w:val="en-US" w:eastAsia="x-none"/>
              </w:rPr>
              <w:t>ISO</w:t>
            </w:r>
            <w:r w:rsidRPr="007409D2">
              <w:rPr>
                <w:rFonts w:ascii="Times New Roman" w:hAnsi="Times New Roman"/>
                <w:bCs/>
                <w:sz w:val="24"/>
                <w:lang w:val="x-none" w:eastAsia="x-none"/>
              </w:rPr>
              <w:t xml:space="preserve"> 9001-2011)</w:t>
            </w: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.</w:t>
            </w:r>
          </w:p>
          <w:p w:rsidR="007409D2" w:rsidRPr="007409D2" w:rsidRDefault="007409D2" w:rsidP="007409D2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  <w:lang w:eastAsia="x-none"/>
              </w:rPr>
            </w:pPr>
          </w:p>
        </w:tc>
        <w:tc>
          <w:tcPr>
            <w:tcW w:w="2409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Копия сертификата соответствия</w:t>
            </w:r>
          </w:p>
        </w:tc>
        <w:tc>
          <w:tcPr>
            <w:tcW w:w="1559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Да</w:t>
            </w:r>
            <w:proofErr w:type="gramStart"/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/Н</w:t>
            </w:r>
            <w:proofErr w:type="gramEnd"/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ет</w:t>
            </w:r>
          </w:p>
        </w:tc>
        <w:tc>
          <w:tcPr>
            <w:tcW w:w="1134" w:type="dxa"/>
          </w:tcPr>
          <w:p w:rsidR="007409D2" w:rsidRPr="007409D2" w:rsidRDefault="007409D2" w:rsidP="007409D2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7409D2">
              <w:rPr>
                <w:rFonts w:ascii="Times New Roman" w:hAnsi="Times New Roman"/>
                <w:bCs/>
                <w:sz w:val="24"/>
                <w:lang w:eastAsia="x-none"/>
              </w:rPr>
              <w:t>Да</w:t>
            </w:r>
          </w:p>
        </w:tc>
      </w:tr>
    </w:tbl>
    <w:p w:rsidR="007409D2" w:rsidRPr="007409D2" w:rsidRDefault="007409D2" w:rsidP="007409D2">
      <w:pPr>
        <w:tabs>
          <w:tab w:val="left" w:pos="900"/>
        </w:tabs>
        <w:suppressAutoHyphens/>
        <w:spacing w:before="0" w:line="360" w:lineRule="auto"/>
        <w:jc w:val="center"/>
        <w:rPr>
          <w:rFonts w:ascii="Times New Roman" w:hAnsi="Times New Roman"/>
          <w:b/>
          <w:bCs/>
          <w:sz w:val="24"/>
          <w:lang w:eastAsia="x-none"/>
        </w:rPr>
      </w:pPr>
    </w:p>
    <w:p w:rsidR="00763BE4" w:rsidRPr="001F411C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1F411C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1F411C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1F411C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1F411C" w:rsidRDefault="00763BE4" w:rsidP="00CA7610">
      <w:pPr>
        <w:spacing w:before="0"/>
        <w:jc w:val="center"/>
        <w:rPr>
          <w:rFonts w:ascii="Times New Roman" w:hAnsi="Times New Roman"/>
          <w:b/>
          <w:bCs/>
          <w:sz w:val="24"/>
        </w:rPr>
      </w:pPr>
      <w:r w:rsidRPr="001F411C">
        <w:rPr>
          <w:rFonts w:ascii="Times New Roman" w:hAnsi="Times New Roman"/>
          <w:b/>
          <w:bCs/>
          <w:sz w:val="24"/>
        </w:rPr>
        <w:t>Дирек</w:t>
      </w:r>
      <w:r w:rsidR="00CA7610">
        <w:rPr>
          <w:rFonts w:ascii="Times New Roman" w:hAnsi="Times New Roman"/>
          <w:b/>
          <w:bCs/>
          <w:sz w:val="24"/>
        </w:rPr>
        <w:t xml:space="preserve">тор по снабжению               </w:t>
      </w:r>
      <w:r w:rsidRPr="001F411C">
        <w:rPr>
          <w:rFonts w:ascii="Times New Roman" w:hAnsi="Times New Roman"/>
          <w:b/>
          <w:bCs/>
          <w:sz w:val="24"/>
        </w:rPr>
        <w:t xml:space="preserve"> ____________________    В.Ф. </w:t>
      </w:r>
      <w:proofErr w:type="spellStart"/>
      <w:r w:rsidRPr="001F411C">
        <w:rPr>
          <w:rFonts w:ascii="Times New Roman" w:hAnsi="Times New Roman"/>
          <w:b/>
          <w:bCs/>
          <w:sz w:val="24"/>
        </w:rPr>
        <w:t>Желязков</w:t>
      </w:r>
      <w:proofErr w:type="spellEnd"/>
    </w:p>
    <w:p w:rsidR="00763BE4" w:rsidRPr="001F411C" w:rsidRDefault="00763BE4" w:rsidP="00CA7610">
      <w:pPr>
        <w:spacing w:before="0"/>
        <w:jc w:val="center"/>
        <w:rPr>
          <w:rFonts w:ascii="Times New Roman" w:hAnsi="Times New Roman"/>
          <w:b/>
          <w:bCs/>
          <w:sz w:val="24"/>
        </w:rPr>
      </w:pPr>
    </w:p>
    <w:p w:rsidR="00D549DA" w:rsidRPr="00D53E31" w:rsidRDefault="00D549DA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  <w:bCs/>
          <w:sz w:val="24"/>
        </w:rPr>
        <w:t xml:space="preserve">Приложение № </w:t>
      </w:r>
      <w:r w:rsidR="00694B1C">
        <w:rPr>
          <w:rFonts w:ascii="Times New Roman" w:hAnsi="Times New Roman"/>
          <w:b/>
          <w:bCs/>
          <w:sz w:val="24"/>
        </w:rPr>
        <w:t>2</w:t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BB578B">
        <w:rPr>
          <w:rFonts w:ascii="Times New Roman" w:hAnsi="Times New Roman"/>
          <w:sz w:val="24"/>
        </w:rPr>
        <w:t>037</w:t>
      </w:r>
      <w:r w:rsidRPr="00D53E31">
        <w:rPr>
          <w:rFonts w:ascii="Times New Roman" w:hAnsi="Times New Roman"/>
          <w:sz w:val="24"/>
        </w:rPr>
        <w:t>-С</w:t>
      </w:r>
      <w:r w:rsidR="00BB578B">
        <w:rPr>
          <w:rFonts w:ascii="Times New Roman" w:hAnsi="Times New Roman"/>
          <w:sz w:val="24"/>
        </w:rPr>
        <w:t>Ф</w:t>
      </w:r>
      <w:r w:rsidRPr="00D53E31">
        <w:rPr>
          <w:rFonts w:ascii="Times New Roman" w:hAnsi="Times New Roman"/>
          <w:sz w:val="24"/>
        </w:rPr>
        <w:t>-201</w:t>
      </w:r>
      <w:r w:rsidR="00BB578B">
        <w:rPr>
          <w:rFonts w:ascii="Times New Roman" w:hAnsi="Times New Roman"/>
          <w:sz w:val="24"/>
        </w:rPr>
        <w:t>6</w:t>
      </w:r>
    </w:p>
    <w:p w:rsidR="00D549DA" w:rsidRPr="00D53E31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BB578B" w:rsidRPr="00BB578B" w:rsidRDefault="00D549DA" w:rsidP="00BB578B">
      <w:pPr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 xml:space="preserve">1. </w:t>
      </w:r>
      <w:proofErr w:type="gramStart"/>
      <w:r w:rsidRPr="00D53E31">
        <w:rPr>
          <w:rFonts w:ascii="Times New Roman" w:hAnsi="Times New Roman"/>
          <w:szCs w:val="22"/>
        </w:rPr>
        <w:t>Изучив условия предложения делать оферты №</w:t>
      </w:r>
      <w:r w:rsidR="004E0F1C" w:rsidRPr="00D53E31">
        <w:rPr>
          <w:rFonts w:ascii="Times New Roman" w:hAnsi="Times New Roman"/>
          <w:szCs w:val="22"/>
        </w:rPr>
        <w:t xml:space="preserve"> </w:t>
      </w:r>
      <w:r w:rsidR="00BB578B">
        <w:rPr>
          <w:rFonts w:ascii="Times New Roman" w:hAnsi="Times New Roman"/>
          <w:szCs w:val="22"/>
        </w:rPr>
        <w:t>037</w:t>
      </w:r>
      <w:r w:rsidRPr="00D53E31">
        <w:rPr>
          <w:rFonts w:ascii="Times New Roman" w:hAnsi="Times New Roman"/>
          <w:szCs w:val="22"/>
        </w:rPr>
        <w:t>-С</w:t>
      </w:r>
      <w:r w:rsidR="00BB578B">
        <w:rPr>
          <w:rFonts w:ascii="Times New Roman" w:hAnsi="Times New Roman"/>
          <w:szCs w:val="22"/>
        </w:rPr>
        <w:t>Ф</w:t>
      </w:r>
      <w:r w:rsidRPr="00D53E31">
        <w:rPr>
          <w:rFonts w:ascii="Times New Roman" w:hAnsi="Times New Roman"/>
          <w:szCs w:val="22"/>
        </w:rPr>
        <w:t>-201</w:t>
      </w:r>
      <w:r w:rsidR="00BB578B">
        <w:rPr>
          <w:rFonts w:ascii="Times New Roman" w:hAnsi="Times New Roman"/>
          <w:szCs w:val="22"/>
        </w:rPr>
        <w:t>6</w:t>
      </w:r>
      <w:r w:rsidRPr="00D53E31">
        <w:rPr>
          <w:rFonts w:ascii="Times New Roman" w:hAnsi="Times New Roman"/>
          <w:szCs w:val="22"/>
        </w:rPr>
        <w:t xml:space="preserve"> от </w:t>
      </w:r>
      <w:r w:rsidRPr="00D53E31">
        <w:rPr>
          <w:rFonts w:ascii="Times New Roman" w:hAnsi="Times New Roman"/>
          <w:szCs w:val="22"/>
          <w:highlight w:val="yellow"/>
        </w:rPr>
        <w:t>&lt;дата ПДО&gt;,</w:t>
      </w:r>
      <w:r w:rsidRPr="00D53E31">
        <w:rPr>
          <w:rFonts w:ascii="Times New Roman" w:hAnsi="Times New Roman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 «</w:t>
      </w:r>
      <w:proofErr w:type="spellStart"/>
      <w:r w:rsidRPr="00D53E31">
        <w:rPr>
          <w:rFonts w:ascii="Times New Roman" w:hAnsi="Times New Roman"/>
          <w:szCs w:val="22"/>
        </w:rPr>
        <w:t>Славнефть</w:t>
      </w:r>
      <w:proofErr w:type="spellEnd"/>
      <w:r w:rsidRPr="00D53E31">
        <w:rPr>
          <w:rFonts w:ascii="Times New Roman" w:hAnsi="Times New Roman"/>
          <w:szCs w:val="22"/>
        </w:rPr>
        <w:t xml:space="preserve">-ЯНОС» договор </w:t>
      </w:r>
      <w:r w:rsidR="00BB578B">
        <w:rPr>
          <w:rFonts w:ascii="Times New Roman" w:hAnsi="Times New Roman"/>
          <w:szCs w:val="22"/>
        </w:rPr>
        <w:t xml:space="preserve">на </w:t>
      </w:r>
      <w:r w:rsidR="00BB578B" w:rsidRPr="00BB578B">
        <w:rPr>
          <w:rFonts w:ascii="Times New Roman" w:hAnsi="Times New Roman"/>
          <w:b/>
          <w:szCs w:val="22"/>
        </w:rPr>
        <w:t xml:space="preserve">оказание </w:t>
      </w:r>
      <w:r w:rsidR="00BB578B" w:rsidRPr="00BB578B">
        <w:rPr>
          <w:rFonts w:ascii="Times New Roman" w:hAnsi="Times New Roman"/>
          <w:b/>
          <w:bCs/>
          <w:szCs w:val="22"/>
        </w:rPr>
        <w:t xml:space="preserve">услуг по </w:t>
      </w:r>
      <w:proofErr w:type="spellStart"/>
      <w:r w:rsidR="00BB578B" w:rsidRPr="00BB578B">
        <w:rPr>
          <w:rFonts w:ascii="Times New Roman" w:hAnsi="Times New Roman"/>
          <w:b/>
          <w:bCs/>
          <w:szCs w:val="22"/>
        </w:rPr>
        <w:t>ресертификации</w:t>
      </w:r>
      <w:proofErr w:type="spellEnd"/>
      <w:r w:rsidR="00BB578B" w:rsidRPr="00BB578B">
        <w:rPr>
          <w:rFonts w:ascii="Times New Roman" w:hAnsi="Times New Roman"/>
          <w:b/>
          <w:bCs/>
          <w:szCs w:val="22"/>
        </w:rPr>
        <w:t xml:space="preserve"> системы экологического менеджмента и системы менеджмента профессиональной безопасности и охраны труда</w:t>
      </w:r>
      <w:proofErr w:type="gramEnd"/>
      <w:r w:rsidR="00BB578B" w:rsidRPr="00BB578B">
        <w:rPr>
          <w:rFonts w:ascii="Times New Roman" w:hAnsi="Times New Roman"/>
          <w:b/>
          <w:bCs/>
          <w:szCs w:val="22"/>
        </w:rPr>
        <w:t xml:space="preserve"> организации Заказчика</w:t>
      </w:r>
      <w:r w:rsidR="00BB578B" w:rsidRPr="00BB578B">
        <w:rPr>
          <w:rFonts w:ascii="Times New Roman" w:hAnsi="Times New Roman"/>
          <w:szCs w:val="22"/>
        </w:rPr>
        <w:t>.</w:t>
      </w:r>
    </w:p>
    <w:p w:rsidR="00D549DA" w:rsidRPr="00D53E31" w:rsidRDefault="00D549DA" w:rsidP="00D549DA">
      <w:pPr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b/>
          <w:szCs w:val="22"/>
        </w:rPr>
        <w:t xml:space="preserve"> </w:t>
      </w:r>
      <w:r w:rsidRPr="00D53E31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DC268A" w:rsidRPr="00DC268A" w:rsidRDefault="00D549DA" w:rsidP="00DC268A">
      <w:pPr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 xml:space="preserve">2. </w:t>
      </w:r>
      <w:r w:rsidR="00DC268A" w:rsidRPr="00DC268A">
        <w:rPr>
          <w:rFonts w:ascii="Times New Roman" w:hAnsi="Times New Roman"/>
          <w:szCs w:val="22"/>
        </w:rPr>
        <w:t xml:space="preserve">Если по каким-либо причинам мы откажемся (уклонимся) от подписания договора подряда  на предложенных нами в оферте </w:t>
      </w:r>
      <w:r w:rsidR="00DC268A" w:rsidRPr="00DC268A">
        <w:rPr>
          <w:rFonts w:ascii="Times New Roman" w:hAnsi="Times New Roman"/>
          <w:b/>
          <w:szCs w:val="22"/>
        </w:rPr>
        <w:t>&lt;номер оферты&gt;</w:t>
      </w:r>
      <w:r w:rsidR="00DC268A" w:rsidRPr="00DC268A">
        <w:rPr>
          <w:rFonts w:ascii="Times New Roman" w:hAnsi="Times New Roman"/>
          <w:szCs w:val="22"/>
        </w:rPr>
        <w:t xml:space="preserve"> от </w:t>
      </w:r>
      <w:r w:rsidR="00DC268A" w:rsidRPr="00DC268A">
        <w:rPr>
          <w:rFonts w:ascii="Times New Roman" w:hAnsi="Times New Roman"/>
          <w:b/>
          <w:szCs w:val="22"/>
        </w:rPr>
        <w:t xml:space="preserve">&lt;дата оферты&gt; </w:t>
      </w:r>
      <w:r w:rsidR="00DC268A" w:rsidRPr="00DC268A">
        <w:rPr>
          <w:rFonts w:ascii="Times New Roman" w:hAnsi="Times New Roman"/>
          <w:szCs w:val="22"/>
        </w:rPr>
        <w:t>условиях после получения уведомления об акцепте оферты со стороны ОАО "</w:t>
      </w:r>
      <w:proofErr w:type="spellStart"/>
      <w:r w:rsidR="00DC268A" w:rsidRPr="00DC268A">
        <w:rPr>
          <w:rFonts w:ascii="Times New Roman" w:hAnsi="Times New Roman"/>
          <w:szCs w:val="22"/>
        </w:rPr>
        <w:t>Славнефть</w:t>
      </w:r>
      <w:proofErr w:type="spellEnd"/>
      <w:r w:rsidR="00DC268A" w:rsidRPr="00DC268A">
        <w:rPr>
          <w:rFonts w:ascii="Times New Roman" w:hAnsi="Times New Roman"/>
          <w:szCs w:val="22"/>
        </w:rPr>
        <w:t xml:space="preserve">-ЯНОС", мы </w:t>
      </w:r>
      <w:proofErr w:type="gramStart"/>
      <w:r w:rsidR="00DC268A" w:rsidRPr="00DC268A">
        <w:rPr>
          <w:rFonts w:ascii="Times New Roman" w:hAnsi="Times New Roman"/>
          <w:szCs w:val="22"/>
        </w:rPr>
        <w:t>обязуемся</w:t>
      </w:r>
      <w:proofErr w:type="gramEnd"/>
      <w:r w:rsidR="00DC268A" w:rsidRPr="00DC268A">
        <w:rPr>
          <w:rFonts w:ascii="Times New Roman" w:hAnsi="Times New Roman"/>
          <w:szCs w:val="22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Признаем, что при несвоевременной или неполной уплате штрафной неустойки ОАО "</w:t>
      </w:r>
      <w:proofErr w:type="spellStart"/>
      <w:r w:rsidR="00DC268A" w:rsidRPr="00DC268A">
        <w:rPr>
          <w:rFonts w:ascii="Times New Roman" w:hAnsi="Times New Roman"/>
          <w:szCs w:val="22"/>
        </w:rPr>
        <w:t>Славнефть</w:t>
      </w:r>
      <w:proofErr w:type="spellEnd"/>
      <w:r w:rsidR="00DC268A" w:rsidRPr="00DC268A">
        <w:rPr>
          <w:rFonts w:ascii="Times New Roman" w:hAnsi="Times New Roman"/>
          <w:szCs w:val="22"/>
        </w:rPr>
        <w:t xml:space="preserve">-ЯНОС" вправе начислить, мы обязаны уплатить, пени в размере 0,5% от несвоевременно уплаченной суммы до момента полного погашения. </w:t>
      </w:r>
    </w:p>
    <w:p w:rsidR="00D549DA" w:rsidRPr="00D53E31" w:rsidRDefault="00DC268A" w:rsidP="00D549DA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3. </w:t>
      </w:r>
      <w:r w:rsidR="00D549DA" w:rsidRPr="00D53E31">
        <w:rPr>
          <w:rFonts w:ascii="Times New Roman" w:hAnsi="Times New Roman"/>
          <w:szCs w:val="22"/>
        </w:rPr>
        <w:t>Сообщаем о себе следующее: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 xml:space="preserve">БИК__________________________________, 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ИНН __________________________________</w:t>
      </w:r>
    </w:p>
    <w:p w:rsidR="00D549DA" w:rsidRPr="00D53E31" w:rsidRDefault="00D549DA" w:rsidP="00D549DA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D549DA" w:rsidRPr="00D53E31" w:rsidRDefault="00D549DA" w:rsidP="00D549DA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ind w:left="539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________________________________________________________________________</w:t>
      </w:r>
    </w:p>
    <w:p w:rsidR="00D549DA" w:rsidRPr="00D53E31" w:rsidRDefault="00D549DA" w:rsidP="00D549DA">
      <w:pPr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3. Мы признаем право ОАО «</w:t>
      </w:r>
      <w:proofErr w:type="spellStart"/>
      <w:r w:rsidRPr="00D53E31">
        <w:rPr>
          <w:rFonts w:ascii="Times New Roman" w:hAnsi="Times New Roman"/>
          <w:szCs w:val="22"/>
        </w:rPr>
        <w:t>Славнефть</w:t>
      </w:r>
      <w:proofErr w:type="spellEnd"/>
      <w:r w:rsidRPr="00D53E31">
        <w:rPr>
          <w:rFonts w:ascii="Times New Roman" w:hAnsi="Times New Roman"/>
          <w:szCs w:val="22"/>
        </w:rPr>
        <w:t>-ЯНОС» не акцептовать ни одну из оферт, и в этом случае мы не будем иметь претензий к Тендерной комиссии и ОАО «</w:t>
      </w:r>
      <w:proofErr w:type="spellStart"/>
      <w:r w:rsidRPr="00D53E31">
        <w:rPr>
          <w:rFonts w:ascii="Times New Roman" w:hAnsi="Times New Roman"/>
          <w:szCs w:val="22"/>
        </w:rPr>
        <w:t>Славнефть</w:t>
      </w:r>
      <w:proofErr w:type="spellEnd"/>
      <w:r w:rsidRPr="00D53E31">
        <w:rPr>
          <w:rFonts w:ascii="Times New Roman" w:hAnsi="Times New Roman"/>
          <w:szCs w:val="22"/>
        </w:rPr>
        <w:t>-ЯНОС».</w:t>
      </w:r>
    </w:p>
    <w:p w:rsidR="00D549DA" w:rsidRPr="00D53E31" w:rsidRDefault="00D549DA" w:rsidP="00D549DA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D549DA" w:rsidRPr="00D53E31" w:rsidRDefault="00D549DA" w:rsidP="00D549DA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____________________________________________________________________________</w:t>
      </w: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Руководитель</w:t>
      </w:r>
      <w:r w:rsidRPr="00D53E31">
        <w:rPr>
          <w:rFonts w:ascii="Times New Roman" w:hAnsi="Times New Roman"/>
          <w:szCs w:val="22"/>
        </w:rPr>
        <w:tab/>
        <w:t>________________</w:t>
      </w:r>
      <w:r w:rsidRPr="00D53E31">
        <w:rPr>
          <w:rFonts w:ascii="Times New Roman" w:hAnsi="Times New Roman"/>
          <w:szCs w:val="22"/>
        </w:rPr>
        <w:tab/>
        <w:t>/Фамилия И.О./</w:t>
      </w:r>
    </w:p>
    <w:p w:rsidR="00D549DA" w:rsidRPr="00D53E31" w:rsidRDefault="00D549DA" w:rsidP="00D549DA">
      <w:pPr>
        <w:rPr>
          <w:rFonts w:ascii="Times New Roman" w:hAnsi="Times New Roman"/>
          <w:sz w:val="16"/>
          <w:szCs w:val="16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 xml:space="preserve">          </w:t>
      </w:r>
      <w:r w:rsidRPr="00D53E31">
        <w:rPr>
          <w:rFonts w:ascii="Times New Roman" w:hAnsi="Times New Roman"/>
          <w:sz w:val="16"/>
          <w:szCs w:val="16"/>
        </w:rPr>
        <w:t>(подпись)</w:t>
      </w: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Главный бухгалтер</w:t>
      </w:r>
      <w:r w:rsidRPr="00D53E31">
        <w:rPr>
          <w:rFonts w:ascii="Times New Roman" w:hAnsi="Times New Roman"/>
          <w:szCs w:val="22"/>
        </w:rPr>
        <w:tab/>
        <w:t>________________</w:t>
      </w:r>
      <w:r w:rsidRPr="00D53E31">
        <w:rPr>
          <w:rFonts w:ascii="Times New Roman" w:hAnsi="Times New Roman"/>
          <w:szCs w:val="22"/>
        </w:rPr>
        <w:tab/>
        <w:t>/Фамилия И.О./</w:t>
      </w:r>
    </w:p>
    <w:p w:rsidR="00D549DA" w:rsidRPr="00D53E31" w:rsidRDefault="00D549DA" w:rsidP="00D549DA">
      <w:pPr>
        <w:ind w:left="1416" w:firstLine="708"/>
        <w:rPr>
          <w:rFonts w:ascii="Times New Roman" w:hAnsi="Times New Roman"/>
          <w:sz w:val="16"/>
          <w:szCs w:val="16"/>
        </w:rPr>
      </w:pPr>
      <w:r w:rsidRPr="00D53E31">
        <w:rPr>
          <w:rFonts w:ascii="Times New Roman" w:hAnsi="Times New Roman"/>
          <w:szCs w:val="22"/>
        </w:rPr>
        <w:t xml:space="preserve">          </w:t>
      </w:r>
      <w:r w:rsidRPr="00D53E31">
        <w:rPr>
          <w:rFonts w:ascii="Times New Roman" w:hAnsi="Times New Roman"/>
          <w:sz w:val="16"/>
          <w:szCs w:val="16"/>
        </w:rPr>
        <w:t>(подпись)</w:t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</w:rPr>
        <w:br w:type="page"/>
      </w:r>
      <w:r w:rsidRPr="00D53E31">
        <w:rPr>
          <w:rFonts w:ascii="Times New Roman" w:hAnsi="Times New Roman"/>
          <w:b/>
          <w:bCs/>
          <w:sz w:val="24"/>
        </w:rPr>
        <w:lastRenderedPageBreak/>
        <w:t xml:space="preserve">Приложение № </w:t>
      </w:r>
      <w:r w:rsidR="00694B1C">
        <w:rPr>
          <w:rFonts w:ascii="Times New Roman" w:hAnsi="Times New Roman"/>
          <w:b/>
          <w:bCs/>
          <w:sz w:val="24"/>
        </w:rPr>
        <w:t>3</w:t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BB578B">
        <w:rPr>
          <w:rFonts w:ascii="Times New Roman" w:hAnsi="Times New Roman"/>
          <w:sz w:val="24"/>
        </w:rPr>
        <w:t>037</w:t>
      </w:r>
      <w:r w:rsidRPr="00D53E31">
        <w:rPr>
          <w:rFonts w:ascii="Times New Roman" w:hAnsi="Times New Roman"/>
          <w:sz w:val="24"/>
        </w:rPr>
        <w:t>-С</w:t>
      </w:r>
      <w:r w:rsidR="00BB578B">
        <w:rPr>
          <w:rFonts w:ascii="Times New Roman" w:hAnsi="Times New Roman"/>
          <w:sz w:val="24"/>
        </w:rPr>
        <w:t>Ф</w:t>
      </w:r>
      <w:r w:rsidRPr="00D53E31">
        <w:rPr>
          <w:rFonts w:ascii="Times New Roman" w:hAnsi="Times New Roman"/>
          <w:sz w:val="24"/>
        </w:rPr>
        <w:t>-201</w:t>
      </w:r>
      <w:r w:rsidR="00BB578B">
        <w:rPr>
          <w:rFonts w:ascii="Times New Roman" w:hAnsi="Times New Roman"/>
          <w:sz w:val="24"/>
        </w:rPr>
        <w:t>6</w:t>
      </w: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 бланке участника закупки</w:t>
      </w:r>
    </w:p>
    <w:p w:rsidR="00D549DA" w:rsidRPr="00D53E31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D549DA" w:rsidRPr="00D53E31" w:rsidRDefault="00D549DA" w:rsidP="00D549DA">
      <w:pPr>
        <w:ind w:left="540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D53E31" w:rsidRDefault="00D549DA" w:rsidP="00D549DA">
      <w:pPr>
        <w:jc w:val="center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(безотзывная оферта)</w:t>
      </w:r>
    </w:p>
    <w:p w:rsidR="00D549DA" w:rsidRPr="00D53E31" w:rsidRDefault="00D549DA" w:rsidP="00D549DA">
      <w:pPr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 xml:space="preserve">«____» __________________ ______ </w:t>
      </w:r>
      <w:proofErr w:type="gramStart"/>
      <w:r w:rsidRPr="00D53E31">
        <w:rPr>
          <w:rFonts w:ascii="Times New Roman" w:hAnsi="Times New Roman"/>
          <w:szCs w:val="22"/>
        </w:rPr>
        <w:t>г</w:t>
      </w:r>
      <w:proofErr w:type="gramEnd"/>
      <w:r w:rsidRPr="00D53E31">
        <w:rPr>
          <w:rFonts w:ascii="Times New Roman" w:hAnsi="Times New Roman"/>
          <w:szCs w:val="22"/>
        </w:rPr>
        <w:t>.</w:t>
      </w:r>
    </w:p>
    <w:p w:rsidR="00D549DA" w:rsidRPr="00D53E31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___________________________________________________ направляет настоящую оферту ОАО «</w:t>
      </w:r>
      <w:proofErr w:type="spellStart"/>
      <w:r w:rsidRPr="00D53E31">
        <w:rPr>
          <w:rFonts w:ascii="Times New Roman" w:hAnsi="Times New Roman"/>
          <w:szCs w:val="22"/>
        </w:rPr>
        <w:t>Славнефть</w:t>
      </w:r>
      <w:proofErr w:type="spellEnd"/>
      <w:r w:rsidRPr="00D53E31">
        <w:rPr>
          <w:rFonts w:ascii="Times New Roman" w:hAnsi="Times New Roman"/>
          <w:szCs w:val="22"/>
        </w:rPr>
        <w:t>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D549DA" w:rsidRPr="00D53E31" w:rsidTr="000B030B">
        <w:trPr>
          <w:trHeight w:val="363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D53E31">
              <w:rPr>
                <w:rFonts w:ascii="Times New Roman" w:hAnsi="Times New Roman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D549DA" w:rsidRPr="00D53E31" w:rsidRDefault="00BB578B" w:rsidP="00A45F3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BB578B">
              <w:rPr>
                <w:rFonts w:ascii="Times New Roman" w:hAnsi="Times New Roman"/>
                <w:b/>
                <w:sz w:val="20"/>
                <w:szCs w:val="20"/>
              </w:rPr>
              <w:t xml:space="preserve">казание </w:t>
            </w:r>
            <w:r w:rsidRPr="00BB578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услуг по </w:t>
            </w:r>
            <w:proofErr w:type="spellStart"/>
            <w:r w:rsidRPr="00BB578B">
              <w:rPr>
                <w:rFonts w:ascii="Times New Roman" w:hAnsi="Times New Roman"/>
                <w:b/>
                <w:bCs/>
                <w:sz w:val="20"/>
                <w:szCs w:val="20"/>
              </w:rPr>
              <w:t>ресертификации</w:t>
            </w:r>
            <w:proofErr w:type="spellEnd"/>
            <w:r w:rsidRPr="00BB578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системы экологического менеджмента и системы менеджмента профессиональной безопасности и охраны труда организации Заказчика</w:t>
            </w:r>
            <w:r w:rsidRPr="00BB578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D549DA" w:rsidRPr="00D53E31" w:rsidTr="000B030B">
        <w:trPr>
          <w:trHeight w:val="521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B72929" w:rsidRDefault="00B72929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Начало работ 01.06.2016 г.</w:t>
            </w:r>
          </w:p>
          <w:p w:rsidR="00AC6675" w:rsidRPr="00D53E31" w:rsidRDefault="00B72929" w:rsidP="00B729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Окончание работ 30.06.2018 г.</w:t>
            </w:r>
          </w:p>
        </w:tc>
      </w:tr>
      <w:tr w:rsidR="00D549DA" w:rsidRPr="00D53E31" w:rsidTr="000B030B">
        <w:trPr>
          <w:trHeight w:val="675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269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198"/>
        </w:trPr>
        <w:tc>
          <w:tcPr>
            <w:tcW w:w="6369" w:type="dxa"/>
          </w:tcPr>
          <w:p w:rsidR="00D549DA" w:rsidRPr="00AC6675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239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D53E31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8D78F9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 xml:space="preserve">Настоящее предложение может быть акцептовано до «____» __________________ _____ </w:t>
      </w:r>
      <w:proofErr w:type="gramStart"/>
      <w:r w:rsidRPr="00D53E31">
        <w:rPr>
          <w:rFonts w:ascii="Times New Roman" w:hAnsi="Times New Roman"/>
          <w:szCs w:val="22"/>
        </w:rPr>
        <w:t>г</w:t>
      </w:r>
      <w:proofErr w:type="gramEnd"/>
      <w:r w:rsidRPr="00D53E31">
        <w:rPr>
          <w:rFonts w:ascii="Times New Roman" w:hAnsi="Times New Roman"/>
          <w:szCs w:val="22"/>
        </w:rPr>
        <w:t>.</w:t>
      </w:r>
    </w:p>
    <w:p w:rsidR="00D549DA" w:rsidRPr="00D53E31" w:rsidRDefault="00D549DA" w:rsidP="008D78F9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D549DA" w:rsidRPr="00D53E31" w:rsidRDefault="00D549DA" w:rsidP="008D78F9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D549DA" w:rsidRPr="00D53E31" w:rsidRDefault="00D549DA" w:rsidP="008D78F9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D549DA" w:rsidRPr="00D53E31" w:rsidRDefault="00D549DA" w:rsidP="008D78F9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549DA" w:rsidRPr="00D53E31" w:rsidRDefault="00D549DA" w:rsidP="008D78F9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D53E31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D549DA" w:rsidRPr="00D53E31" w:rsidRDefault="00D549DA" w:rsidP="00D549DA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8324F0" w:rsidRPr="00D53E31" w:rsidRDefault="008324F0">
      <w:pPr>
        <w:spacing w:before="0" w:line="276" w:lineRule="auto"/>
        <w:jc w:val="center"/>
        <w:rPr>
          <w:rFonts w:ascii="Times New Roman" w:hAnsi="Times New Roman"/>
        </w:rPr>
      </w:pPr>
      <w:r w:rsidRPr="00D53E31">
        <w:rPr>
          <w:rFonts w:ascii="Times New Roman" w:hAnsi="Times New Roman"/>
        </w:rPr>
        <w:br w:type="page"/>
      </w:r>
    </w:p>
    <w:p w:rsidR="00B71877" w:rsidRPr="00D53E31" w:rsidRDefault="00B71877" w:rsidP="00B71877">
      <w:pPr>
        <w:jc w:val="right"/>
        <w:rPr>
          <w:rFonts w:ascii="Times New Roman" w:hAnsi="Times New Roman"/>
          <w:b/>
        </w:rPr>
        <w:sectPr w:rsidR="00B71877" w:rsidRPr="00D53E31" w:rsidSect="00506763">
          <w:footerReference w:type="default" r:id="rId9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  <w:bCs/>
          <w:sz w:val="24"/>
        </w:rPr>
        <w:lastRenderedPageBreak/>
        <w:t xml:space="preserve">Приложение № </w:t>
      </w:r>
      <w:r w:rsidR="00A4478B">
        <w:rPr>
          <w:rFonts w:ascii="Times New Roman" w:hAnsi="Times New Roman"/>
          <w:b/>
          <w:bCs/>
          <w:sz w:val="24"/>
        </w:rPr>
        <w:t>4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BB578B">
        <w:rPr>
          <w:rFonts w:ascii="Times New Roman" w:hAnsi="Times New Roman"/>
          <w:sz w:val="24"/>
        </w:rPr>
        <w:t>037</w:t>
      </w:r>
      <w:r w:rsidRPr="00D53E31">
        <w:rPr>
          <w:rFonts w:ascii="Times New Roman" w:hAnsi="Times New Roman"/>
          <w:sz w:val="24"/>
        </w:rPr>
        <w:t>-С</w:t>
      </w:r>
      <w:r w:rsidR="003A7B5C">
        <w:rPr>
          <w:rFonts w:ascii="Times New Roman" w:hAnsi="Times New Roman"/>
          <w:sz w:val="24"/>
        </w:rPr>
        <w:t>Ф-2016</w:t>
      </w:r>
    </w:p>
    <w:p w:rsidR="00B71877" w:rsidRPr="00D53E31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D53E31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D53E31">
        <w:rPr>
          <w:b/>
          <w:sz w:val="22"/>
        </w:rPr>
        <w:t>ПЕРЕЧЕНЬ АФФИЛИРОВАННЫХ ОРГАНИЗАЦИЙ</w:t>
      </w:r>
    </w:p>
    <w:p w:rsidR="00B71877" w:rsidRPr="00D53E31" w:rsidRDefault="00B71877" w:rsidP="00B71877">
      <w:pPr>
        <w:pStyle w:val="Times12"/>
        <w:ind w:firstLine="0"/>
        <w:rPr>
          <w:sz w:val="22"/>
        </w:rPr>
      </w:pPr>
      <w:r w:rsidRPr="00D53E31">
        <w:rPr>
          <w:sz w:val="22"/>
        </w:rPr>
        <w:t>Участник закупки:</w:t>
      </w:r>
      <w:r w:rsidRPr="00D53E31">
        <w:rPr>
          <w:szCs w:val="24"/>
        </w:rPr>
        <w:t xml:space="preserve"> </w:t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</w:p>
    <w:p w:rsidR="00B71877" w:rsidRPr="00D53E31" w:rsidRDefault="00B71877" w:rsidP="00B71877">
      <w:pPr>
        <w:pStyle w:val="Times12"/>
        <w:ind w:firstLine="0"/>
        <w:rPr>
          <w:sz w:val="22"/>
          <w:u w:val="single"/>
        </w:rPr>
      </w:pPr>
      <w:r w:rsidRPr="00D53E31">
        <w:rPr>
          <w:sz w:val="22"/>
        </w:rPr>
        <w:t xml:space="preserve">№ ПДО: </w:t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132B25" w:rsidRPr="00D53E31" w:rsidRDefault="00132B25">
      <w:pPr>
        <w:spacing w:before="0" w:line="276" w:lineRule="auto"/>
        <w:jc w:val="center"/>
        <w:rPr>
          <w:rFonts w:ascii="Times New Roman" w:hAnsi="Times New Roman"/>
          <w:b/>
        </w:rPr>
      </w:pPr>
      <w:r w:rsidRPr="00D53E31">
        <w:rPr>
          <w:rFonts w:ascii="Times New Roman" w:hAnsi="Times New Roman"/>
          <w:b/>
        </w:rPr>
        <w:br w:type="page"/>
      </w:r>
    </w:p>
    <w:p w:rsidR="003C3181" w:rsidRPr="00D53E31" w:rsidRDefault="00763BE4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Приложение № </w:t>
      </w:r>
      <w:r w:rsidR="00EA1782">
        <w:rPr>
          <w:rFonts w:ascii="Times New Roman" w:hAnsi="Times New Roman"/>
          <w:b/>
          <w:bCs/>
          <w:sz w:val="24"/>
        </w:rPr>
        <w:t>5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5658E0">
        <w:rPr>
          <w:rFonts w:ascii="Times New Roman" w:hAnsi="Times New Roman"/>
          <w:sz w:val="24"/>
        </w:rPr>
        <w:t>037</w:t>
      </w:r>
      <w:r w:rsidRPr="00D53E31">
        <w:rPr>
          <w:rFonts w:ascii="Times New Roman" w:hAnsi="Times New Roman"/>
          <w:sz w:val="24"/>
        </w:rPr>
        <w:t>-С</w:t>
      </w:r>
      <w:r w:rsidR="005658E0">
        <w:rPr>
          <w:rFonts w:ascii="Times New Roman" w:hAnsi="Times New Roman"/>
          <w:sz w:val="24"/>
        </w:rPr>
        <w:t>Ф</w:t>
      </w:r>
      <w:r w:rsidRPr="00D53E31">
        <w:rPr>
          <w:rFonts w:ascii="Times New Roman" w:hAnsi="Times New Roman"/>
          <w:sz w:val="24"/>
        </w:rPr>
        <w:t>-201</w:t>
      </w:r>
      <w:r w:rsidR="005658E0">
        <w:rPr>
          <w:rFonts w:ascii="Times New Roman" w:hAnsi="Times New Roman"/>
          <w:sz w:val="24"/>
        </w:rPr>
        <w:t>6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848"/>
        <w:gridCol w:w="774"/>
        <w:gridCol w:w="2086"/>
      </w:tblGrid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5F1136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Справка о заключенных и выполненных аналогичных договорах за </w:t>
            </w:r>
            <w:r w:rsidR="005F1136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5 лет</w:t>
            </w: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*</w:t>
            </w:r>
          </w:p>
        </w:tc>
      </w:tr>
      <w:tr w:rsidR="00CC3DD8" w:rsidRPr="00D53E31" w:rsidTr="000B030B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Наименование Претендента: _________________________________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Предмет договора, краткое описание состава работ/услуг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заключения договора, срок действия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Сведения о рекламациях по перечисленным договорам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74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 </w:t>
            </w:r>
          </w:p>
        </w:tc>
      </w:tr>
      <w:tr w:rsidR="00CC3DD8" w:rsidRPr="00D53E31" w:rsidTr="000B030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"_____"_____________________201_г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proofErr w:type="spellStart"/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м.п</w:t>
            </w:r>
            <w:proofErr w:type="spellEnd"/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.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</w:tbl>
    <w:p w:rsidR="00CC3DD8" w:rsidRPr="00D53E31" w:rsidRDefault="00CC3DD8" w:rsidP="00CC3DD8">
      <w:pPr>
        <w:tabs>
          <w:tab w:val="left" w:pos="4908"/>
        </w:tabs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 xml:space="preserve">  </w:t>
      </w:r>
      <w:r w:rsidRPr="00D53E31">
        <w:rPr>
          <w:rFonts w:ascii="Times New Roman" w:eastAsia="Calibri" w:hAnsi="Times New Roman"/>
          <w:sz w:val="24"/>
          <w:lang w:eastAsia="en-US"/>
        </w:rPr>
        <w:tab/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>* в данной Справке приводятся сведения об опыте выполнения Договоров, аналогичных предмету закупки.</w:t>
      </w:r>
    </w:p>
    <w:p w:rsidR="003C3181" w:rsidRPr="00D53E31" w:rsidRDefault="003C3181" w:rsidP="00CC3DD8">
      <w:pPr>
        <w:spacing w:before="0" w:after="200" w:line="276" w:lineRule="auto"/>
        <w:jc w:val="right"/>
        <w:rPr>
          <w:rFonts w:ascii="Times New Roman" w:eastAsia="Calibri" w:hAnsi="Times New Roman"/>
          <w:sz w:val="24"/>
          <w:lang w:eastAsia="en-US"/>
        </w:rPr>
      </w:pPr>
    </w:p>
    <w:sectPr w:rsidR="003C3181" w:rsidRPr="00D53E31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E32" w:rsidRDefault="00764E32" w:rsidP="00FB07D9">
      <w:pPr>
        <w:spacing w:before="0"/>
      </w:pPr>
      <w:r>
        <w:separator/>
      </w:r>
    </w:p>
  </w:endnote>
  <w:endnote w:type="continuationSeparator" w:id="0">
    <w:p w:rsidR="00764E32" w:rsidRDefault="00764E32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E32" w:rsidRDefault="00764E32">
    <w:pPr>
      <w:pStyle w:val="af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52595">
      <w:rPr>
        <w:noProof/>
      </w:rPr>
      <w:t>8</w:t>
    </w:r>
    <w:r>
      <w:rPr>
        <w:noProof/>
      </w:rPr>
      <w:fldChar w:fldCharType="end"/>
    </w:r>
  </w:p>
  <w:p w:rsidR="00764E32" w:rsidRDefault="00764E32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E32" w:rsidRDefault="00764E32" w:rsidP="00FB07D9">
      <w:pPr>
        <w:spacing w:before="0"/>
      </w:pPr>
      <w:r>
        <w:separator/>
      </w:r>
    </w:p>
  </w:footnote>
  <w:footnote w:type="continuationSeparator" w:id="0">
    <w:p w:rsidR="00764E32" w:rsidRDefault="00764E32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27ED5FF0"/>
    <w:multiLevelType w:val="hybridMultilevel"/>
    <w:tmpl w:val="72F243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9"/>
  </w:num>
  <w:num w:numId="5">
    <w:abstractNumId w:val="8"/>
  </w:num>
  <w:num w:numId="6">
    <w:abstractNumId w:val="10"/>
  </w:num>
  <w:num w:numId="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5ED0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847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151"/>
    <w:rsid w:val="00047C99"/>
    <w:rsid w:val="00050007"/>
    <w:rsid w:val="0005081E"/>
    <w:rsid w:val="00051935"/>
    <w:rsid w:val="00051A87"/>
    <w:rsid w:val="00051C38"/>
    <w:rsid w:val="00051DBD"/>
    <w:rsid w:val="0005226C"/>
    <w:rsid w:val="00052595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6A8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320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356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071A8"/>
    <w:rsid w:val="00107E19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899"/>
    <w:rsid w:val="0013090F"/>
    <w:rsid w:val="00130E32"/>
    <w:rsid w:val="0013146C"/>
    <w:rsid w:val="00131778"/>
    <w:rsid w:val="00131E8F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23A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6BE5"/>
    <w:rsid w:val="00167443"/>
    <w:rsid w:val="0016749E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874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9D4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09E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75B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91C"/>
    <w:rsid w:val="001F3D14"/>
    <w:rsid w:val="001F411C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3CD9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14D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1563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69D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208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366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49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30D"/>
    <w:rsid w:val="00344914"/>
    <w:rsid w:val="0034523C"/>
    <w:rsid w:val="00345361"/>
    <w:rsid w:val="003453CB"/>
    <w:rsid w:val="003457A5"/>
    <w:rsid w:val="0034649D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B7C"/>
    <w:rsid w:val="00372C15"/>
    <w:rsid w:val="0037327E"/>
    <w:rsid w:val="003737FB"/>
    <w:rsid w:val="00373B6C"/>
    <w:rsid w:val="00373D4C"/>
    <w:rsid w:val="0037453A"/>
    <w:rsid w:val="00374789"/>
    <w:rsid w:val="003748AC"/>
    <w:rsid w:val="00374E14"/>
    <w:rsid w:val="00375714"/>
    <w:rsid w:val="00375B2C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87930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DEF"/>
    <w:rsid w:val="003951DB"/>
    <w:rsid w:val="00396671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5C55"/>
    <w:rsid w:val="003A6638"/>
    <w:rsid w:val="003A6661"/>
    <w:rsid w:val="003A6683"/>
    <w:rsid w:val="003A6B09"/>
    <w:rsid w:val="003A6F1C"/>
    <w:rsid w:val="003A7174"/>
    <w:rsid w:val="003A7726"/>
    <w:rsid w:val="003A7B5C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3A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3CBC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4C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66A1"/>
    <w:rsid w:val="00497018"/>
    <w:rsid w:val="0049757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8CD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0F6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1FBB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488"/>
    <w:rsid w:val="005055E3"/>
    <w:rsid w:val="00505DA6"/>
    <w:rsid w:val="00506593"/>
    <w:rsid w:val="00506763"/>
    <w:rsid w:val="00507561"/>
    <w:rsid w:val="00507BAE"/>
    <w:rsid w:val="00507C32"/>
    <w:rsid w:val="00510121"/>
    <w:rsid w:val="005102D3"/>
    <w:rsid w:val="005109FE"/>
    <w:rsid w:val="00510FDC"/>
    <w:rsid w:val="00510FFB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5A07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3E84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853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39E9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2F7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108B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8E0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0470"/>
    <w:rsid w:val="0057101D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BCE"/>
    <w:rsid w:val="00591BE0"/>
    <w:rsid w:val="0059207C"/>
    <w:rsid w:val="00592753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767"/>
    <w:rsid w:val="005A6C73"/>
    <w:rsid w:val="005A6DF2"/>
    <w:rsid w:val="005A6DFD"/>
    <w:rsid w:val="005A70E7"/>
    <w:rsid w:val="005A7576"/>
    <w:rsid w:val="005A7AF1"/>
    <w:rsid w:val="005A7BA2"/>
    <w:rsid w:val="005A7C74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280D"/>
    <w:rsid w:val="005D3613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1136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6739"/>
    <w:rsid w:val="006272CA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B22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1108"/>
    <w:rsid w:val="006C199B"/>
    <w:rsid w:val="006C22F1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32"/>
    <w:rsid w:val="006C7DC6"/>
    <w:rsid w:val="006C7DCA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301"/>
    <w:rsid w:val="006E469D"/>
    <w:rsid w:val="006E53AA"/>
    <w:rsid w:val="006E54D0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9D2"/>
    <w:rsid w:val="00740A8F"/>
    <w:rsid w:val="00740BA6"/>
    <w:rsid w:val="00740E74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4E32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0DC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2DD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22E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DB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53"/>
    <w:rsid w:val="008663F1"/>
    <w:rsid w:val="008668BA"/>
    <w:rsid w:val="00866CAE"/>
    <w:rsid w:val="00866FC2"/>
    <w:rsid w:val="0086737B"/>
    <w:rsid w:val="00867542"/>
    <w:rsid w:val="00867952"/>
    <w:rsid w:val="00867F3C"/>
    <w:rsid w:val="00870483"/>
    <w:rsid w:val="008705B8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2E8"/>
    <w:rsid w:val="008833DB"/>
    <w:rsid w:val="00883BD6"/>
    <w:rsid w:val="00883D12"/>
    <w:rsid w:val="00884654"/>
    <w:rsid w:val="00884A8B"/>
    <w:rsid w:val="00884E22"/>
    <w:rsid w:val="00885203"/>
    <w:rsid w:val="0088526E"/>
    <w:rsid w:val="0088678C"/>
    <w:rsid w:val="008878F7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8F9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3AB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D36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7DC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5DBF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B7E60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C0E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16C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41BA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DA9"/>
    <w:rsid w:val="00A43F8B"/>
    <w:rsid w:val="00A4407B"/>
    <w:rsid w:val="00A44125"/>
    <w:rsid w:val="00A4478B"/>
    <w:rsid w:val="00A449D2"/>
    <w:rsid w:val="00A44C6C"/>
    <w:rsid w:val="00A450CB"/>
    <w:rsid w:val="00A4518B"/>
    <w:rsid w:val="00A4530A"/>
    <w:rsid w:val="00A45A91"/>
    <w:rsid w:val="00A45F3A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CBC"/>
    <w:rsid w:val="00A61DB5"/>
    <w:rsid w:val="00A61E3A"/>
    <w:rsid w:val="00A6241F"/>
    <w:rsid w:val="00A62C41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0B3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6E39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DD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675"/>
    <w:rsid w:val="00AC696B"/>
    <w:rsid w:val="00AC6E26"/>
    <w:rsid w:val="00AC7021"/>
    <w:rsid w:val="00AD018F"/>
    <w:rsid w:val="00AD04B5"/>
    <w:rsid w:val="00AD0683"/>
    <w:rsid w:val="00AD09B2"/>
    <w:rsid w:val="00AD0F79"/>
    <w:rsid w:val="00AD11C1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C2A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189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929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C1A"/>
    <w:rsid w:val="00B85D6F"/>
    <w:rsid w:val="00B86286"/>
    <w:rsid w:val="00B862D7"/>
    <w:rsid w:val="00B86597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DC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479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78B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0D9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75E"/>
    <w:rsid w:val="00BF3DBD"/>
    <w:rsid w:val="00BF4ACE"/>
    <w:rsid w:val="00BF505C"/>
    <w:rsid w:val="00BF5414"/>
    <w:rsid w:val="00BF546E"/>
    <w:rsid w:val="00BF5778"/>
    <w:rsid w:val="00BF57DA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A50"/>
    <w:rsid w:val="00C04C03"/>
    <w:rsid w:val="00C052CD"/>
    <w:rsid w:val="00C0567B"/>
    <w:rsid w:val="00C059BA"/>
    <w:rsid w:val="00C05F1F"/>
    <w:rsid w:val="00C0749A"/>
    <w:rsid w:val="00C07605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222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47FF3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360B"/>
    <w:rsid w:val="00C54454"/>
    <w:rsid w:val="00C549A4"/>
    <w:rsid w:val="00C549D5"/>
    <w:rsid w:val="00C561F7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2DF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EE3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1E95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610"/>
    <w:rsid w:val="00CA794B"/>
    <w:rsid w:val="00CA7A43"/>
    <w:rsid w:val="00CA7F21"/>
    <w:rsid w:val="00CA7F4E"/>
    <w:rsid w:val="00CB01F9"/>
    <w:rsid w:val="00CB0674"/>
    <w:rsid w:val="00CB08D0"/>
    <w:rsid w:val="00CB0A0D"/>
    <w:rsid w:val="00CB0CBF"/>
    <w:rsid w:val="00CB191F"/>
    <w:rsid w:val="00CB1F1A"/>
    <w:rsid w:val="00CB21DF"/>
    <w:rsid w:val="00CB227E"/>
    <w:rsid w:val="00CB23A9"/>
    <w:rsid w:val="00CB23AD"/>
    <w:rsid w:val="00CB24E1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B76E3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78B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16"/>
    <w:rsid w:val="00D20680"/>
    <w:rsid w:val="00D20AF7"/>
    <w:rsid w:val="00D20FF6"/>
    <w:rsid w:val="00D2139F"/>
    <w:rsid w:val="00D21EFC"/>
    <w:rsid w:val="00D227B5"/>
    <w:rsid w:val="00D22B91"/>
    <w:rsid w:val="00D2308A"/>
    <w:rsid w:val="00D23582"/>
    <w:rsid w:val="00D26503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6D6A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19D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0A8F"/>
    <w:rsid w:val="00DC149D"/>
    <w:rsid w:val="00DC18B0"/>
    <w:rsid w:val="00DC1DD1"/>
    <w:rsid w:val="00DC268A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476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782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178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3C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9A5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87E75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773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C86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1F91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1BC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85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basedOn w:val="a1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basedOn w:val="a1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1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basedOn w:val="a1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basedOn w:val="a1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c">
    <w:name w:val="No Spacing"/>
    <w:uiPriority w:val="1"/>
    <w:qFormat/>
    <w:rsid w:val="007431E9"/>
    <w:pPr>
      <w:spacing w:line="240" w:lineRule="auto"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-4">
    <w:name w:val="Пункт-4"/>
    <w:basedOn w:val="a0"/>
    <w:autoRedefine/>
    <w:rsid w:val="001A2874"/>
    <w:pPr>
      <w:numPr>
        <w:ilvl w:val="3"/>
        <w:numId w:val="6"/>
      </w:numPr>
      <w:tabs>
        <w:tab w:val="left" w:pos="993"/>
      </w:tabs>
      <w:spacing w:before="0"/>
      <w:jc w:val="both"/>
    </w:pPr>
    <w:rPr>
      <w:rFonts w:ascii="Times New Roman" w:hAnsi="Times New Roman"/>
      <w:sz w:val="24"/>
      <w:lang w:val="x-none" w:eastAsia="x-none"/>
    </w:rPr>
  </w:style>
  <w:style w:type="paragraph" w:customStyle="1" w:styleId="-5">
    <w:name w:val="Пункт-5"/>
    <w:basedOn w:val="a0"/>
    <w:rsid w:val="001A2874"/>
    <w:pPr>
      <w:numPr>
        <w:ilvl w:val="4"/>
        <w:numId w:val="6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0"/>
    <w:rsid w:val="001A2874"/>
    <w:pPr>
      <w:numPr>
        <w:ilvl w:val="5"/>
        <w:numId w:val="6"/>
      </w:numPr>
      <w:spacing w:before="0"/>
      <w:jc w:val="both"/>
    </w:pPr>
    <w:rPr>
      <w:rFonts w:ascii="Times New Roman" w:hAnsi="Times New Roman"/>
      <w:sz w:val="24"/>
    </w:rPr>
  </w:style>
  <w:style w:type="table" w:styleId="afd">
    <w:name w:val="Table Grid"/>
    <w:basedOn w:val="a2"/>
    <w:uiPriority w:val="59"/>
    <w:rsid w:val="002F620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2"/>
    <w:next w:val="afd"/>
    <w:uiPriority w:val="39"/>
    <w:rsid w:val="007409D2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7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547D2-7540-4FA0-B39A-29FB3545A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8</Pages>
  <Words>2071</Words>
  <Characters>11809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Кириллова Надежда Владимировна</cp:lastModifiedBy>
  <cp:revision>55</cp:revision>
  <cp:lastPrinted>2016-02-04T08:26:00Z</cp:lastPrinted>
  <dcterms:created xsi:type="dcterms:W3CDTF">2016-02-03T08:47:00Z</dcterms:created>
  <dcterms:modified xsi:type="dcterms:W3CDTF">2016-02-17T13:29:00Z</dcterms:modified>
</cp:coreProperties>
</file>